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98EF5" w14:textId="77777777" w:rsidR="0072306E" w:rsidRDefault="0072306E" w:rsidP="006759B0">
      <w:pPr>
        <w:pStyle w:val="Uvod"/>
        <w:rPr>
          <w:rFonts w:eastAsia="Times New Roman" w:cs="Arial"/>
          <w:caps/>
          <w:sz w:val="44"/>
          <w:szCs w:val="20"/>
          <w:lang w:val="cs-CZ"/>
        </w:rPr>
      </w:pPr>
    </w:p>
    <w:p w14:paraId="335E4C3C" w14:textId="77777777" w:rsidR="0072306E" w:rsidRDefault="0072306E">
      <w:pPr>
        <w:pStyle w:val="Uvod"/>
        <w:rPr>
          <w:rFonts w:eastAsia="Times New Roman" w:cs="Arial"/>
          <w:b/>
          <w:szCs w:val="20"/>
          <w:lang w:val="cs-CZ"/>
        </w:rPr>
      </w:pPr>
    </w:p>
    <w:p w14:paraId="439F5DC2" w14:textId="77777777" w:rsidR="0072306E" w:rsidRDefault="0072306E">
      <w:pPr>
        <w:pStyle w:val="Uvod"/>
        <w:rPr>
          <w:rFonts w:eastAsia="Times New Roman" w:cs="Arial"/>
          <w:sz w:val="32"/>
          <w:szCs w:val="20"/>
          <w:lang w:val="cs-CZ"/>
        </w:rPr>
      </w:pPr>
    </w:p>
    <w:p w14:paraId="53DCABA6" w14:textId="77777777" w:rsidR="0072306E" w:rsidRDefault="0072306E">
      <w:pPr>
        <w:pStyle w:val="Uvod"/>
        <w:rPr>
          <w:rFonts w:eastAsia="Times New Roman" w:cs="Arial"/>
          <w:sz w:val="32"/>
          <w:szCs w:val="20"/>
          <w:lang w:val="cs-CZ"/>
        </w:rPr>
      </w:pPr>
    </w:p>
    <w:p w14:paraId="53B1E6C8" w14:textId="77777777" w:rsidR="004618B2" w:rsidRPr="006933C3" w:rsidRDefault="004618B2" w:rsidP="004618B2">
      <w:pPr>
        <w:jc w:val="center"/>
        <w:rPr>
          <w:rFonts w:ascii="Arial Black" w:hAnsi="Arial Black" w:cs="Arial"/>
          <w:b/>
          <w:bCs/>
          <w:sz w:val="44"/>
          <w:szCs w:val="44"/>
        </w:rPr>
      </w:pPr>
      <w:r w:rsidRPr="006933C3">
        <w:rPr>
          <w:rFonts w:ascii="Arial Black" w:hAnsi="Arial Black" w:cs="Arial"/>
          <w:b/>
          <w:bCs/>
          <w:sz w:val="44"/>
          <w:szCs w:val="44"/>
        </w:rPr>
        <w:t>PROJEKTOVÁ DOKUMENTACE</w:t>
      </w:r>
    </w:p>
    <w:p w14:paraId="6AEF5A93" w14:textId="77777777" w:rsidR="004618B2" w:rsidRPr="006933C3" w:rsidRDefault="004618B2" w:rsidP="004618B2">
      <w:pPr>
        <w:rPr>
          <w:rFonts w:ascii="Arial" w:hAnsi="Arial" w:cs="Arial"/>
        </w:rPr>
      </w:pPr>
    </w:p>
    <w:p w14:paraId="7B72A406" w14:textId="2F0C9EC4" w:rsidR="004618B2" w:rsidRDefault="006759B0" w:rsidP="004618B2">
      <w:pPr>
        <w:jc w:val="center"/>
        <w:rPr>
          <w:rFonts w:ascii="Arial" w:hAnsi="Arial" w:cs="Arial"/>
          <w:b/>
          <w:bCs/>
          <w:sz w:val="44"/>
          <w:szCs w:val="44"/>
        </w:rPr>
      </w:pPr>
      <w:r>
        <w:rPr>
          <w:rFonts w:ascii="Arial" w:hAnsi="Arial" w:cs="Arial"/>
          <w:b/>
          <w:bCs/>
          <w:sz w:val="44"/>
          <w:szCs w:val="44"/>
        </w:rPr>
        <w:t>FVE Pila Rájec Jestřebí -  14,06 kWp</w:t>
      </w:r>
    </w:p>
    <w:p w14:paraId="03A8EC04" w14:textId="77777777" w:rsidR="005D578F" w:rsidRPr="006933C3" w:rsidRDefault="005D578F" w:rsidP="004618B2">
      <w:pPr>
        <w:jc w:val="center"/>
        <w:rPr>
          <w:rFonts w:ascii="Arial" w:hAnsi="Arial" w:cs="Arial"/>
          <w:b/>
          <w:bCs/>
          <w:sz w:val="44"/>
          <w:szCs w:val="44"/>
        </w:rPr>
      </w:pPr>
    </w:p>
    <w:p w14:paraId="780B664C" w14:textId="77777777" w:rsidR="0072306E" w:rsidRDefault="0072306E" w:rsidP="004618B2">
      <w:pPr>
        <w:pStyle w:val="Uvod"/>
        <w:jc w:val="center"/>
        <w:rPr>
          <w:rFonts w:eastAsia="Times New Roman" w:cs="Arial"/>
          <w:sz w:val="32"/>
          <w:szCs w:val="20"/>
          <w:lang w:val="cs-CZ"/>
        </w:rPr>
      </w:pPr>
    </w:p>
    <w:p w14:paraId="68607601" w14:textId="77777777" w:rsidR="0072306E" w:rsidRDefault="0072306E">
      <w:pPr>
        <w:pStyle w:val="Uvod"/>
        <w:rPr>
          <w:rFonts w:eastAsia="Times New Roman" w:cs="Arial"/>
          <w:sz w:val="32"/>
          <w:szCs w:val="20"/>
          <w:lang w:val="cs-CZ"/>
        </w:rPr>
      </w:pPr>
    </w:p>
    <w:p w14:paraId="579C0311" w14:textId="77777777" w:rsidR="0072306E" w:rsidRDefault="0072306E">
      <w:pPr>
        <w:pStyle w:val="Uvod"/>
        <w:rPr>
          <w:rFonts w:eastAsia="Times New Roman" w:cs="Arial"/>
          <w:sz w:val="32"/>
          <w:szCs w:val="20"/>
          <w:lang w:val="cs-CZ"/>
        </w:rPr>
      </w:pPr>
    </w:p>
    <w:p w14:paraId="172E82F0" w14:textId="77777777" w:rsidR="0072306E" w:rsidRDefault="0072306E">
      <w:pPr>
        <w:pStyle w:val="Uvod"/>
        <w:rPr>
          <w:rFonts w:eastAsia="Times New Roman" w:cs="Arial"/>
          <w:sz w:val="32"/>
          <w:szCs w:val="20"/>
          <w:lang w:val="cs-CZ"/>
        </w:rPr>
      </w:pPr>
    </w:p>
    <w:p w14:paraId="6E61E9E8" w14:textId="77777777" w:rsidR="0072306E" w:rsidRDefault="0072306E">
      <w:pPr>
        <w:pStyle w:val="Uvod"/>
        <w:rPr>
          <w:rFonts w:eastAsia="Times New Roman" w:cs="Arial"/>
          <w:sz w:val="32"/>
          <w:szCs w:val="20"/>
          <w:lang w:val="cs-CZ"/>
        </w:rPr>
      </w:pPr>
    </w:p>
    <w:p w14:paraId="3D575661" w14:textId="77777777" w:rsidR="0072306E" w:rsidRDefault="0072306E">
      <w:pPr>
        <w:pStyle w:val="Uvod"/>
        <w:rPr>
          <w:rFonts w:eastAsia="Times New Roman" w:cs="Arial"/>
          <w:sz w:val="32"/>
          <w:szCs w:val="20"/>
          <w:lang w:val="cs-CZ"/>
        </w:rPr>
      </w:pPr>
    </w:p>
    <w:p w14:paraId="5A998CB2" w14:textId="77777777" w:rsidR="0072306E" w:rsidRDefault="0072306E">
      <w:pPr>
        <w:pStyle w:val="Uvod"/>
        <w:rPr>
          <w:rFonts w:eastAsia="Times New Roman" w:cs="Arial"/>
          <w:sz w:val="32"/>
          <w:szCs w:val="20"/>
          <w:lang w:val="cs-CZ"/>
        </w:rPr>
      </w:pPr>
    </w:p>
    <w:p w14:paraId="4FB7711D" w14:textId="77777777" w:rsidR="0072306E" w:rsidRDefault="0072306E">
      <w:pPr>
        <w:pStyle w:val="Uvod"/>
        <w:rPr>
          <w:rFonts w:eastAsia="Times New Roman" w:cs="Arial"/>
          <w:sz w:val="32"/>
          <w:szCs w:val="20"/>
          <w:lang w:val="cs-CZ"/>
        </w:rPr>
      </w:pPr>
    </w:p>
    <w:p w14:paraId="4B7B4751" w14:textId="77777777" w:rsidR="001D2FF0" w:rsidRDefault="001D2FF0">
      <w:pPr>
        <w:pStyle w:val="Uvod"/>
        <w:rPr>
          <w:rFonts w:eastAsia="Times New Roman" w:cs="Arial"/>
          <w:sz w:val="32"/>
          <w:szCs w:val="20"/>
          <w:lang w:val="cs-CZ"/>
        </w:rPr>
      </w:pPr>
    </w:p>
    <w:p w14:paraId="536BC9D6" w14:textId="77777777" w:rsidR="0072306E" w:rsidRDefault="0072306E">
      <w:pPr>
        <w:pStyle w:val="Uvod"/>
        <w:rPr>
          <w:rFonts w:eastAsia="Times New Roman" w:cs="Arial"/>
          <w:sz w:val="32"/>
          <w:szCs w:val="20"/>
          <w:lang w:val="cs-CZ"/>
        </w:rPr>
      </w:pPr>
    </w:p>
    <w:p w14:paraId="692B07A8" w14:textId="77777777" w:rsidR="0072306E" w:rsidRDefault="0072306E">
      <w:pPr>
        <w:pStyle w:val="Uvod"/>
        <w:rPr>
          <w:rFonts w:eastAsia="Times New Roman" w:cs="Arial"/>
          <w:sz w:val="32"/>
          <w:szCs w:val="20"/>
          <w:lang w:val="cs-CZ"/>
        </w:rPr>
      </w:pPr>
    </w:p>
    <w:tbl>
      <w:tblPr>
        <w:tblW w:w="0" w:type="auto"/>
        <w:tblLayout w:type="fixed"/>
        <w:tblCellMar>
          <w:left w:w="112" w:type="dxa"/>
          <w:right w:w="112" w:type="dxa"/>
        </w:tblCellMar>
        <w:tblLook w:val="0000" w:firstRow="0" w:lastRow="0" w:firstColumn="0" w:lastColumn="0" w:noHBand="0" w:noVBand="0"/>
      </w:tblPr>
      <w:tblGrid>
        <w:gridCol w:w="1700"/>
        <w:gridCol w:w="255"/>
        <w:gridCol w:w="7138"/>
      </w:tblGrid>
      <w:tr w:rsidR="0072306E" w14:paraId="310FF0F2" w14:textId="77777777">
        <w:trPr>
          <w:trHeight w:val="80"/>
        </w:trPr>
        <w:tc>
          <w:tcPr>
            <w:tcW w:w="1700" w:type="dxa"/>
            <w:shd w:val="clear" w:color="auto" w:fill="auto"/>
          </w:tcPr>
          <w:p w14:paraId="32D1ADF8" w14:textId="77777777"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14:paraId="310BD930" w14:textId="77777777"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14:paraId="2E97D4F7" w14:textId="77777777" w:rsidR="0072306E" w:rsidRDefault="0072306E">
            <w:pPr>
              <w:pStyle w:val="Normln1"/>
              <w:spacing w:before="120" w:line="228" w:lineRule="auto"/>
              <w:rPr>
                <w:rFonts w:ascii="Arial" w:eastAsia="Times New Roman" w:hAnsi="Arial" w:cs="Arial"/>
                <w:b/>
                <w:color w:val="00000A"/>
                <w:sz w:val="20"/>
                <w:szCs w:val="20"/>
              </w:rPr>
            </w:pPr>
          </w:p>
          <w:p w14:paraId="11D1C8FF" w14:textId="77777777" w:rsidR="0072306E" w:rsidRDefault="0072306E">
            <w:pPr>
              <w:pStyle w:val="Normln1"/>
              <w:spacing w:before="120" w:line="228" w:lineRule="auto"/>
              <w:rPr>
                <w:rFonts w:ascii="Arial" w:eastAsia="Times New Roman" w:hAnsi="Arial" w:cs="Arial"/>
                <w:b/>
                <w:color w:val="00000A"/>
                <w:sz w:val="20"/>
                <w:szCs w:val="20"/>
              </w:rPr>
            </w:pPr>
          </w:p>
          <w:p w14:paraId="38189A21" w14:textId="77777777" w:rsidR="0045112F" w:rsidRDefault="0045112F">
            <w:pPr>
              <w:pStyle w:val="Normln1"/>
              <w:spacing w:before="120" w:line="228" w:lineRule="auto"/>
              <w:rPr>
                <w:rFonts w:ascii="Arial" w:eastAsia="Times New Roman" w:hAnsi="Arial" w:cs="Arial"/>
                <w:b/>
                <w:color w:val="00000A"/>
                <w:sz w:val="20"/>
                <w:szCs w:val="20"/>
              </w:rPr>
            </w:pPr>
          </w:p>
          <w:p w14:paraId="22DDC65F" w14:textId="77777777" w:rsidR="0072306E" w:rsidRDefault="0072306E">
            <w:pPr>
              <w:pStyle w:val="Normln1"/>
              <w:spacing w:before="120" w:line="228" w:lineRule="auto"/>
              <w:rPr>
                <w:rFonts w:ascii="Arial" w:eastAsia="Times New Roman" w:hAnsi="Arial" w:cs="Arial"/>
                <w:b/>
                <w:color w:val="00000A"/>
                <w:sz w:val="20"/>
                <w:szCs w:val="20"/>
              </w:rPr>
            </w:pPr>
          </w:p>
        </w:tc>
      </w:tr>
      <w:tr w:rsidR="0072306E" w14:paraId="13AE2D9C" w14:textId="77777777">
        <w:trPr>
          <w:trHeight w:val="80"/>
        </w:trPr>
        <w:tc>
          <w:tcPr>
            <w:tcW w:w="1700" w:type="dxa"/>
            <w:shd w:val="clear" w:color="auto" w:fill="auto"/>
          </w:tcPr>
          <w:p w14:paraId="4B9B43DD"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14:paraId="1E8747DC"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46DC7CD7" w14:textId="77777777" w:rsidR="0072306E" w:rsidRDefault="00464381">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Petr Jiroudek</w:t>
            </w:r>
          </w:p>
        </w:tc>
      </w:tr>
      <w:tr w:rsidR="0072306E" w14:paraId="26D53748" w14:textId="77777777">
        <w:trPr>
          <w:trHeight w:val="80"/>
        </w:trPr>
        <w:tc>
          <w:tcPr>
            <w:tcW w:w="1700" w:type="dxa"/>
            <w:shd w:val="clear" w:color="auto" w:fill="auto"/>
          </w:tcPr>
          <w:p w14:paraId="1C18638F"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 Brně</w:t>
            </w:r>
          </w:p>
        </w:tc>
        <w:tc>
          <w:tcPr>
            <w:tcW w:w="255" w:type="dxa"/>
            <w:shd w:val="clear" w:color="auto" w:fill="auto"/>
          </w:tcPr>
          <w:p w14:paraId="6EB02D07"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77BC5BB4" w14:textId="6D01B9DE" w:rsidR="0072306E" w:rsidRDefault="004B65E2">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0</w:t>
            </w:r>
            <w:r w:rsidR="000216C2">
              <w:rPr>
                <w:rFonts w:ascii="Arial" w:eastAsia="Times New Roman" w:hAnsi="Arial" w:cs="Arial"/>
                <w:b/>
                <w:color w:val="00000A"/>
                <w:sz w:val="20"/>
                <w:szCs w:val="20"/>
              </w:rPr>
              <w:t>6/2021</w:t>
            </w:r>
          </w:p>
          <w:p w14:paraId="1016F377" w14:textId="77777777" w:rsidR="0072306E" w:rsidRDefault="0072306E">
            <w:pPr>
              <w:pStyle w:val="Normln1"/>
              <w:spacing w:before="120" w:line="228" w:lineRule="auto"/>
              <w:rPr>
                <w:rFonts w:ascii="Arial" w:eastAsia="Times New Roman" w:hAnsi="Arial" w:cs="Arial"/>
                <w:b/>
                <w:color w:val="00000A"/>
                <w:sz w:val="20"/>
                <w:szCs w:val="20"/>
              </w:rPr>
            </w:pPr>
          </w:p>
          <w:p w14:paraId="5B86E56F" w14:textId="77777777" w:rsidR="0072306E" w:rsidRDefault="0072306E">
            <w:pPr>
              <w:pStyle w:val="Normln1"/>
              <w:spacing w:before="120" w:line="228" w:lineRule="auto"/>
              <w:rPr>
                <w:rFonts w:ascii="Arial" w:eastAsia="Times New Roman" w:hAnsi="Arial" w:cs="Arial"/>
                <w:b/>
                <w:color w:val="00000A"/>
                <w:sz w:val="20"/>
                <w:szCs w:val="20"/>
              </w:rPr>
            </w:pPr>
          </w:p>
          <w:p w14:paraId="611CBEEB" w14:textId="77777777" w:rsidR="005C6396" w:rsidRDefault="005C6396">
            <w:pPr>
              <w:pStyle w:val="Normln1"/>
              <w:spacing w:before="120" w:line="228" w:lineRule="auto"/>
              <w:rPr>
                <w:rFonts w:ascii="Arial" w:eastAsia="Times New Roman" w:hAnsi="Arial" w:cs="Arial"/>
                <w:b/>
                <w:color w:val="00000A"/>
                <w:sz w:val="20"/>
                <w:szCs w:val="20"/>
              </w:rPr>
            </w:pPr>
          </w:p>
        </w:tc>
      </w:tr>
    </w:tbl>
    <w:p w14:paraId="5CB68CF0" w14:textId="77777777" w:rsidR="0072306E" w:rsidRDefault="0072306E">
      <w:pPr>
        <w:pStyle w:val="Uvod"/>
        <w:rPr>
          <w:rFonts w:ascii="Arial" w:hAnsi="Arial" w:cs="Arial"/>
          <w:b/>
          <w:lang w:val="cs-CZ"/>
        </w:rPr>
      </w:pPr>
    </w:p>
    <w:p w14:paraId="6249AD79" w14:textId="77777777" w:rsidR="0072306E" w:rsidRPr="008A7728" w:rsidRDefault="0072306E" w:rsidP="004618B2">
      <w:pPr>
        <w:pStyle w:val="Normln1"/>
        <w:spacing w:before="120"/>
        <w:ind w:firstLine="709"/>
        <w:jc w:val="center"/>
        <w:rPr>
          <w:rFonts w:ascii="Arial" w:hAnsi="Arial" w:cs="Arial"/>
          <w:b/>
          <w:color w:val="00000A"/>
          <w:sz w:val="72"/>
          <w:u w:val="single"/>
        </w:rPr>
      </w:pPr>
      <w:r w:rsidRPr="008A7728">
        <w:rPr>
          <w:rFonts w:ascii="Arial" w:hAnsi="Arial" w:cs="Arial"/>
          <w:b/>
          <w:color w:val="00000A"/>
          <w:sz w:val="72"/>
          <w:u w:val="single"/>
        </w:rPr>
        <w:t>TECHNICKÁ ZPRÁVA</w:t>
      </w:r>
    </w:p>
    <w:p w14:paraId="3F90F670" w14:textId="77777777" w:rsidR="0072306E" w:rsidRPr="008A7728" w:rsidRDefault="0072306E">
      <w:pPr>
        <w:pStyle w:val="Nadpis1"/>
        <w:widowControl/>
        <w:jc w:val="both"/>
        <w:rPr>
          <w:lang w:val="cs-CZ"/>
        </w:rPr>
      </w:pPr>
      <w:r w:rsidRPr="008A7728">
        <w:rPr>
          <w:lang w:val="cs-CZ"/>
        </w:rPr>
        <w:t xml:space="preserve"> ZÁKLADNÍ ÚDAJE AKCE</w:t>
      </w:r>
    </w:p>
    <w:p w14:paraId="374B0DB7" w14:textId="77777777" w:rsidR="0072306E" w:rsidRPr="008A7728" w:rsidRDefault="0072306E">
      <w:pPr>
        <w:jc w:val="both"/>
      </w:pPr>
    </w:p>
    <w:tbl>
      <w:tblPr>
        <w:tblW w:w="0" w:type="auto"/>
        <w:tblLayout w:type="fixed"/>
        <w:tblCellMar>
          <w:left w:w="71" w:type="dxa"/>
          <w:right w:w="71" w:type="dxa"/>
        </w:tblCellMar>
        <w:tblLook w:val="0000" w:firstRow="0" w:lastRow="0" w:firstColumn="0" w:lastColumn="0" w:noHBand="0" w:noVBand="0"/>
      </w:tblPr>
      <w:tblGrid>
        <w:gridCol w:w="4111"/>
        <w:gridCol w:w="166"/>
        <w:gridCol w:w="4724"/>
      </w:tblGrid>
      <w:tr w:rsidR="0045112F" w:rsidRPr="008A7728" w14:paraId="7CBA1EDA" w14:textId="77777777" w:rsidTr="004618B2">
        <w:trPr>
          <w:trHeight w:val="80"/>
        </w:trPr>
        <w:tc>
          <w:tcPr>
            <w:tcW w:w="4111" w:type="dxa"/>
            <w:shd w:val="clear" w:color="auto" w:fill="auto"/>
          </w:tcPr>
          <w:p w14:paraId="5559F5F4" w14:textId="77777777" w:rsidR="0045112F" w:rsidRPr="008A7728" w:rsidRDefault="0045112F" w:rsidP="0045112F">
            <w:pPr>
              <w:spacing w:before="120" w:line="240" w:lineRule="atLeast"/>
              <w:jc w:val="both"/>
              <w:rPr>
                <w:b/>
              </w:rPr>
            </w:pPr>
            <w:r w:rsidRPr="008A7728">
              <w:rPr>
                <w:b/>
              </w:rPr>
              <w:t>Místo</w:t>
            </w:r>
          </w:p>
        </w:tc>
        <w:tc>
          <w:tcPr>
            <w:tcW w:w="166" w:type="dxa"/>
            <w:shd w:val="clear" w:color="auto" w:fill="auto"/>
          </w:tcPr>
          <w:p w14:paraId="773D6EA0"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0AC9D9ED" w14:textId="30DB3FE6" w:rsidR="0045112F" w:rsidRPr="004618B2" w:rsidRDefault="006759B0" w:rsidP="00DE10D9">
            <w:pPr>
              <w:spacing w:before="120" w:line="240" w:lineRule="atLeast"/>
              <w:rPr>
                <w:bCs/>
                <w:color w:val="000000"/>
              </w:rPr>
            </w:pPr>
            <w:r>
              <w:rPr>
                <w:bCs/>
                <w:color w:val="000000"/>
              </w:rPr>
              <w:t>p.č. 2097/6,</w:t>
            </w:r>
            <w:r w:rsidR="000216C2">
              <w:rPr>
                <w:bCs/>
                <w:color w:val="000000"/>
              </w:rPr>
              <w:t xml:space="preserve"> </w:t>
            </w:r>
          </w:p>
        </w:tc>
      </w:tr>
      <w:tr w:rsidR="0045112F" w:rsidRPr="008A7728" w14:paraId="2101D1AE" w14:textId="77777777" w:rsidTr="004618B2">
        <w:trPr>
          <w:trHeight w:val="80"/>
        </w:trPr>
        <w:tc>
          <w:tcPr>
            <w:tcW w:w="4111" w:type="dxa"/>
            <w:shd w:val="clear" w:color="auto" w:fill="auto"/>
          </w:tcPr>
          <w:p w14:paraId="0B3E9586" w14:textId="77777777" w:rsidR="0045112F" w:rsidRPr="008A7728" w:rsidRDefault="0045112F" w:rsidP="0045112F">
            <w:pPr>
              <w:spacing w:before="120" w:line="240" w:lineRule="atLeast"/>
              <w:jc w:val="both"/>
              <w:rPr>
                <w:b/>
              </w:rPr>
            </w:pPr>
            <w:r w:rsidRPr="008A7728">
              <w:rPr>
                <w:b/>
              </w:rPr>
              <w:t>Katastrální území</w:t>
            </w:r>
          </w:p>
        </w:tc>
        <w:tc>
          <w:tcPr>
            <w:tcW w:w="166" w:type="dxa"/>
            <w:shd w:val="clear" w:color="auto" w:fill="auto"/>
          </w:tcPr>
          <w:p w14:paraId="7AFAE0C3"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058D83B1" w14:textId="3AA6A7A0" w:rsidR="0045112F" w:rsidRPr="008A7728" w:rsidRDefault="006759B0" w:rsidP="0045112F">
            <w:pPr>
              <w:spacing w:before="120" w:line="240" w:lineRule="atLeast"/>
              <w:rPr>
                <w:rFonts w:eastAsia="Times New Roman"/>
                <w:color w:val="000000"/>
              </w:rPr>
            </w:pPr>
            <w:r>
              <w:rPr>
                <w:bCs/>
                <w:color w:val="000000"/>
              </w:rPr>
              <w:t xml:space="preserve">Rájec nad Svitavou [738905] </w:t>
            </w:r>
          </w:p>
        </w:tc>
      </w:tr>
      <w:tr w:rsidR="0045112F" w:rsidRPr="008A7728" w14:paraId="41B9EA97" w14:textId="77777777" w:rsidTr="004618B2">
        <w:trPr>
          <w:trHeight w:val="80"/>
        </w:trPr>
        <w:tc>
          <w:tcPr>
            <w:tcW w:w="4111" w:type="dxa"/>
            <w:shd w:val="clear" w:color="auto" w:fill="auto"/>
          </w:tcPr>
          <w:p w14:paraId="5DD5B269" w14:textId="77777777" w:rsidR="0045112F" w:rsidRPr="008A7728" w:rsidRDefault="0045112F" w:rsidP="0045112F">
            <w:pPr>
              <w:spacing w:before="120" w:line="240" w:lineRule="atLeast"/>
              <w:jc w:val="both"/>
              <w:rPr>
                <w:b/>
              </w:rPr>
            </w:pPr>
            <w:r w:rsidRPr="008A7728">
              <w:rPr>
                <w:b/>
              </w:rPr>
              <w:t xml:space="preserve">Kraj </w:t>
            </w:r>
            <w:r w:rsidRPr="008A7728">
              <w:rPr>
                <w:b/>
              </w:rPr>
              <w:tab/>
            </w:r>
            <w:r w:rsidRPr="008A7728">
              <w:rPr>
                <w:b/>
              </w:rPr>
              <w:tab/>
            </w:r>
          </w:p>
        </w:tc>
        <w:tc>
          <w:tcPr>
            <w:tcW w:w="166" w:type="dxa"/>
            <w:shd w:val="clear" w:color="auto" w:fill="auto"/>
          </w:tcPr>
          <w:p w14:paraId="6A2A5ACE"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75EA89EB" w14:textId="5DD5C103" w:rsidR="0045112F" w:rsidRPr="008A7728" w:rsidRDefault="000216C2" w:rsidP="00AA7901">
            <w:pPr>
              <w:spacing w:before="120" w:line="240" w:lineRule="atLeast"/>
            </w:pPr>
            <w:r>
              <w:t>Jihomoravský</w:t>
            </w:r>
          </w:p>
        </w:tc>
      </w:tr>
      <w:tr w:rsidR="0045112F" w14:paraId="0E2D0F5B" w14:textId="77777777" w:rsidTr="004618B2">
        <w:trPr>
          <w:trHeight w:val="501"/>
        </w:trPr>
        <w:tc>
          <w:tcPr>
            <w:tcW w:w="4111" w:type="dxa"/>
            <w:shd w:val="clear" w:color="auto" w:fill="auto"/>
          </w:tcPr>
          <w:p w14:paraId="14698431" w14:textId="77777777" w:rsidR="0045112F" w:rsidRPr="008A7728" w:rsidRDefault="0045112F" w:rsidP="0045112F">
            <w:pPr>
              <w:spacing w:before="120" w:line="240" w:lineRule="atLeast"/>
              <w:jc w:val="both"/>
              <w:rPr>
                <w:b/>
              </w:rPr>
            </w:pPr>
            <w:r w:rsidRPr="008A7728">
              <w:rPr>
                <w:b/>
              </w:rPr>
              <w:t>Investor/stavebník</w:t>
            </w:r>
          </w:p>
        </w:tc>
        <w:tc>
          <w:tcPr>
            <w:tcW w:w="166" w:type="dxa"/>
            <w:shd w:val="clear" w:color="auto" w:fill="auto"/>
          </w:tcPr>
          <w:p w14:paraId="2F00FD68"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54063BB2" w14:textId="672AF844" w:rsidR="0045112F" w:rsidRPr="000313F2" w:rsidRDefault="000216C2" w:rsidP="000313F2">
            <w:pPr>
              <w:spacing w:before="120" w:line="240" w:lineRule="atLeast"/>
              <w:rPr>
                <w:sz w:val="22"/>
                <w:szCs w:val="22"/>
              </w:rPr>
            </w:pPr>
            <w:r>
              <w:rPr>
                <w:sz w:val="22"/>
                <w:szCs w:val="22"/>
              </w:rPr>
              <w:t>Lesy Města Brna, a.s., Křížkovského 247/9, 664 34 Kuřim</w:t>
            </w:r>
          </w:p>
        </w:tc>
      </w:tr>
      <w:tr w:rsidR="0045112F" w14:paraId="4137A222" w14:textId="77777777" w:rsidTr="004618B2">
        <w:trPr>
          <w:trHeight w:val="80"/>
        </w:trPr>
        <w:tc>
          <w:tcPr>
            <w:tcW w:w="4111" w:type="dxa"/>
            <w:shd w:val="clear" w:color="auto" w:fill="auto"/>
          </w:tcPr>
          <w:p w14:paraId="71B2DAEA" w14:textId="77777777" w:rsidR="0045112F" w:rsidRDefault="0045112F" w:rsidP="0045112F">
            <w:pPr>
              <w:spacing w:before="120" w:line="240" w:lineRule="atLeast"/>
              <w:jc w:val="both"/>
              <w:rPr>
                <w:b/>
              </w:rPr>
            </w:pPr>
            <w:r>
              <w:rPr>
                <w:b/>
              </w:rPr>
              <w:t>Projektant</w:t>
            </w:r>
          </w:p>
        </w:tc>
        <w:tc>
          <w:tcPr>
            <w:tcW w:w="166" w:type="dxa"/>
            <w:shd w:val="clear" w:color="auto" w:fill="auto"/>
          </w:tcPr>
          <w:p w14:paraId="7585406F" w14:textId="77777777" w:rsidR="0045112F" w:rsidRDefault="0045112F" w:rsidP="0045112F">
            <w:pPr>
              <w:spacing w:before="120" w:line="240" w:lineRule="atLeast"/>
              <w:jc w:val="both"/>
              <w:rPr>
                <w:b/>
              </w:rPr>
            </w:pPr>
            <w:r>
              <w:rPr>
                <w:b/>
              </w:rPr>
              <w:t>:</w:t>
            </w:r>
          </w:p>
        </w:tc>
        <w:tc>
          <w:tcPr>
            <w:tcW w:w="4724" w:type="dxa"/>
            <w:shd w:val="clear" w:color="auto" w:fill="auto"/>
          </w:tcPr>
          <w:p w14:paraId="1405E53A" w14:textId="77777777" w:rsidR="0045112F" w:rsidRPr="001D5626" w:rsidRDefault="0045112F" w:rsidP="0045112F">
            <w:pPr>
              <w:spacing w:before="120" w:line="240" w:lineRule="atLeast"/>
            </w:pPr>
            <w:r w:rsidRPr="000C1D65">
              <w:t>Petr Jiroud</w:t>
            </w:r>
            <w:r>
              <w:t>ek, TT00, autorizace č. 0700212</w:t>
            </w:r>
          </w:p>
        </w:tc>
      </w:tr>
      <w:tr w:rsidR="0045112F" w14:paraId="2CEE0FFD" w14:textId="77777777" w:rsidTr="004618B2">
        <w:trPr>
          <w:trHeight w:val="80"/>
        </w:trPr>
        <w:tc>
          <w:tcPr>
            <w:tcW w:w="4111" w:type="dxa"/>
            <w:shd w:val="clear" w:color="auto" w:fill="auto"/>
          </w:tcPr>
          <w:p w14:paraId="0E53D7CF" w14:textId="77777777" w:rsidR="0045112F" w:rsidRDefault="0045112F" w:rsidP="0045112F">
            <w:pPr>
              <w:spacing w:before="120" w:line="240" w:lineRule="atLeast"/>
              <w:jc w:val="both"/>
              <w:rPr>
                <w:b/>
              </w:rPr>
            </w:pPr>
            <w:r>
              <w:rPr>
                <w:b/>
              </w:rPr>
              <w:t>Stejnosměrná síť NN</w:t>
            </w:r>
          </w:p>
        </w:tc>
        <w:tc>
          <w:tcPr>
            <w:tcW w:w="166" w:type="dxa"/>
            <w:shd w:val="clear" w:color="auto" w:fill="auto"/>
          </w:tcPr>
          <w:p w14:paraId="418AD16D" w14:textId="77777777" w:rsidR="0045112F" w:rsidRPr="00A904C4" w:rsidRDefault="0045112F" w:rsidP="0045112F">
            <w:pPr>
              <w:spacing w:before="120" w:line="240" w:lineRule="atLeast"/>
              <w:jc w:val="both"/>
              <w:rPr>
                <w:b/>
              </w:rPr>
            </w:pPr>
            <w:r w:rsidRPr="00A904C4">
              <w:rPr>
                <w:b/>
              </w:rPr>
              <w:t>:</w:t>
            </w:r>
          </w:p>
        </w:tc>
        <w:tc>
          <w:tcPr>
            <w:tcW w:w="4724" w:type="dxa"/>
            <w:shd w:val="clear" w:color="auto" w:fill="auto"/>
          </w:tcPr>
          <w:p w14:paraId="05912967" w14:textId="77777777" w:rsidR="0045112F" w:rsidRPr="001D5626" w:rsidRDefault="0045112F" w:rsidP="0045112F">
            <w:pPr>
              <w:spacing w:before="120" w:line="240" w:lineRule="atLeast"/>
            </w:pPr>
            <w:r w:rsidRPr="001D5626">
              <w:t xml:space="preserve">2 DC </w:t>
            </w:r>
            <w:r>
              <w:t>10</w:t>
            </w:r>
            <w:r w:rsidRPr="001D5626">
              <w:t>00 V, IT</w:t>
            </w:r>
          </w:p>
        </w:tc>
      </w:tr>
      <w:tr w:rsidR="0045112F" w14:paraId="46D0BF82" w14:textId="77777777" w:rsidTr="004618B2">
        <w:trPr>
          <w:trHeight w:val="80"/>
        </w:trPr>
        <w:tc>
          <w:tcPr>
            <w:tcW w:w="4111" w:type="dxa"/>
            <w:shd w:val="clear" w:color="auto" w:fill="auto"/>
          </w:tcPr>
          <w:p w14:paraId="43E81FE5" w14:textId="77777777" w:rsidR="0045112F" w:rsidRDefault="0045112F" w:rsidP="0045112F">
            <w:pPr>
              <w:spacing w:before="120" w:line="240" w:lineRule="atLeast"/>
              <w:jc w:val="both"/>
              <w:rPr>
                <w:b/>
              </w:rPr>
            </w:pPr>
            <w:r>
              <w:rPr>
                <w:b/>
              </w:rPr>
              <w:t>Střídavá síť NN</w:t>
            </w:r>
          </w:p>
        </w:tc>
        <w:tc>
          <w:tcPr>
            <w:tcW w:w="166" w:type="dxa"/>
            <w:shd w:val="clear" w:color="auto" w:fill="auto"/>
          </w:tcPr>
          <w:p w14:paraId="3B1C7CDE" w14:textId="77777777" w:rsidR="0045112F" w:rsidRPr="00A904C4" w:rsidRDefault="0045112F" w:rsidP="0045112F">
            <w:pPr>
              <w:spacing w:before="120" w:line="240" w:lineRule="atLeast"/>
              <w:jc w:val="both"/>
              <w:rPr>
                <w:b/>
              </w:rPr>
            </w:pPr>
            <w:r w:rsidRPr="00A904C4">
              <w:rPr>
                <w:b/>
              </w:rPr>
              <w:t>:</w:t>
            </w:r>
          </w:p>
        </w:tc>
        <w:tc>
          <w:tcPr>
            <w:tcW w:w="4724" w:type="dxa"/>
            <w:shd w:val="clear" w:color="auto" w:fill="auto"/>
          </w:tcPr>
          <w:p w14:paraId="4EEF20F9" w14:textId="77777777" w:rsidR="0045112F" w:rsidRPr="001D5626" w:rsidRDefault="0045112F" w:rsidP="0045112F">
            <w:pPr>
              <w:spacing w:before="120" w:line="240" w:lineRule="atLeast"/>
            </w:pPr>
            <w:r w:rsidRPr="001D5626">
              <w:t>3+PEN, ~ 50Hz, 400/230V/ TN-C-S</w:t>
            </w:r>
          </w:p>
        </w:tc>
      </w:tr>
      <w:tr w:rsidR="0045112F" w14:paraId="4734E59C" w14:textId="77777777" w:rsidTr="004618B2">
        <w:trPr>
          <w:trHeight w:val="80"/>
        </w:trPr>
        <w:tc>
          <w:tcPr>
            <w:tcW w:w="4111" w:type="dxa"/>
            <w:shd w:val="clear" w:color="auto" w:fill="auto"/>
          </w:tcPr>
          <w:p w14:paraId="514FA9E7" w14:textId="77777777" w:rsidR="0045112F" w:rsidRDefault="0045112F" w:rsidP="0045112F">
            <w:pPr>
              <w:spacing w:before="120" w:line="240" w:lineRule="atLeast"/>
              <w:jc w:val="both"/>
              <w:rPr>
                <w:b/>
              </w:rPr>
            </w:pPr>
            <w:r>
              <w:rPr>
                <w:b/>
              </w:rPr>
              <w:t>Prostory z hlediska úrazu el. proudem</w:t>
            </w:r>
          </w:p>
        </w:tc>
        <w:tc>
          <w:tcPr>
            <w:tcW w:w="166" w:type="dxa"/>
            <w:shd w:val="clear" w:color="auto" w:fill="auto"/>
          </w:tcPr>
          <w:p w14:paraId="7835EE49" w14:textId="77777777" w:rsidR="0045112F" w:rsidRDefault="0045112F" w:rsidP="0045112F">
            <w:pPr>
              <w:spacing w:before="120" w:line="240" w:lineRule="atLeast"/>
              <w:jc w:val="both"/>
              <w:rPr>
                <w:b/>
              </w:rPr>
            </w:pPr>
            <w:r>
              <w:rPr>
                <w:b/>
              </w:rPr>
              <w:t>:</w:t>
            </w:r>
          </w:p>
        </w:tc>
        <w:tc>
          <w:tcPr>
            <w:tcW w:w="4724" w:type="dxa"/>
            <w:shd w:val="clear" w:color="auto" w:fill="auto"/>
          </w:tcPr>
          <w:p w14:paraId="480371E3" w14:textId="77777777" w:rsidR="0045112F" w:rsidRPr="001D5626" w:rsidRDefault="0045112F" w:rsidP="0045112F">
            <w:pPr>
              <w:spacing w:before="120" w:line="240" w:lineRule="atLeast"/>
            </w:pPr>
            <w:r w:rsidRPr="001D5626">
              <w:t>Vnitřní  - normální, venkovní –</w:t>
            </w:r>
            <w:r>
              <w:t xml:space="preserve"> </w:t>
            </w:r>
            <w:r w:rsidRPr="001D5626">
              <w:t>nebezpečné</w:t>
            </w:r>
          </w:p>
        </w:tc>
      </w:tr>
      <w:tr w:rsidR="0045112F" w14:paraId="7634DB55" w14:textId="77777777" w:rsidTr="004618B2">
        <w:trPr>
          <w:trHeight w:val="80"/>
        </w:trPr>
        <w:tc>
          <w:tcPr>
            <w:tcW w:w="4111" w:type="dxa"/>
            <w:shd w:val="clear" w:color="auto" w:fill="auto"/>
          </w:tcPr>
          <w:p w14:paraId="53596AD6" w14:textId="77777777" w:rsidR="0045112F" w:rsidRPr="006E3715" w:rsidRDefault="0045112F" w:rsidP="0045112F">
            <w:pPr>
              <w:spacing w:before="120" w:line="240" w:lineRule="atLeast"/>
              <w:rPr>
                <w:b/>
              </w:rPr>
            </w:pPr>
            <w:r w:rsidRPr="006E3715">
              <w:rPr>
                <w:b/>
              </w:rPr>
              <w:t>Vnější vlivy působící na elektrická zařízení</w:t>
            </w:r>
          </w:p>
        </w:tc>
        <w:tc>
          <w:tcPr>
            <w:tcW w:w="166" w:type="dxa"/>
            <w:shd w:val="clear" w:color="auto" w:fill="auto"/>
          </w:tcPr>
          <w:p w14:paraId="2864736D"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30ACF4B7" w14:textId="77777777" w:rsidR="0045112F" w:rsidRPr="001D5626" w:rsidRDefault="0045112F" w:rsidP="0045112F">
            <w:pPr>
              <w:spacing w:before="120" w:line="240" w:lineRule="atLeast"/>
            </w:pPr>
            <w:r w:rsidRPr="001D5626">
              <w:t>Dle protokolu o určení vnějších vlivů</w:t>
            </w:r>
          </w:p>
        </w:tc>
      </w:tr>
      <w:tr w:rsidR="0045112F" w14:paraId="3DF32BC7" w14:textId="77777777" w:rsidTr="004618B2">
        <w:trPr>
          <w:trHeight w:val="80"/>
        </w:trPr>
        <w:tc>
          <w:tcPr>
            <w:tcW w:w="4111" w:type="dxa"/>
            <w:shd w:val="clear" w:color="auto" w:fill="auto"/>
          </w:tcPr>
          <w:p w14:paraId="64CF3753" w14:textId="77777777" w:rsidR="0045112F" w:rsidRPr="006E3715" w:rsidRDefault="0045112F" w:rsidP="0045112F">
            <w:pPr>
              <w:spacing w:before="120" w:line="240" w:lineRule="atLeast"/>
              <w:rPr>
                <w:b/>
              </w:rPr>
            </w:pPr>
            <w:r w:rsidRPr="006E3715">
              <w:rPr>
                <w:b/>
              </w:rPr>
              <w:t>GPS</w:t>
            </w:r>
          </w:p>
        </w:tc>
        <w:tc>
          <w:tcPr>
            <w:tcW w:w="166" w:type="dxa"/>
            <w:shd w:val="clear" w:color="auto" w:fill="auto"/>
          </w:tcPr>
          <w:p w14:paraId="7C8A5745"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6242F663" w14:textId="040CCB8D" w:rsidR="0045112F" w:rsidRPr="001D5626" w:rsidRDefault="006759B0" w:rsidP="00E40512">
            <w:pPr>
              <w:spacing w:before="120" w:line="240" w:lineRule="atLeast"/>
            </w:pPr>
            <w:r w:rsidRPr="006759B0">
              <w:t>49.4034314N, 16.6322742E</w:t>
            </w:r>
          </w:p>
        </w:tc>
      </w:tr>
      <w:tr w:rsidR="0045112F" w14:paraId="4A60F97A" w14:textId="77777777" w:rsidTr="004618B2">
        <w:trPr>
          <w:trHeight w:val="80"/>
        </w:trPr>
        <w:tc>
          <w:tcPr>
            <w:tcW w:w="4111" w:type="dxa"/>
            <w:shd w:val="clear" w:color="auto" w:fill="auto"/>
          </w:tcPr>
          <w:p w14:paraId="34E335C7" w14:textId="77777777" w:rsidR="0045112F" w:rsidRPr="006E3715" w:rsidRDefault="0045112F" w:rsidP="0045112F">
            <w:pPr>
              <w:spacing w:before="120" w:line="240" w:lineRule="atLeast"/>
              <w:rPr>
                <w:b/>
              </w:rPr>
            </w:pPr>
            <w:r w:rsidRPr="006E3715">
              <w:rPr>
                <w:b/>
              </w:rPr>
              <w:t>Nadmořská výška</w:t>
            </w:r>
          </w:p>
        </w:tc>
        <w:tc>
          <w:tcPr>
            <w:tcW w:w="166" w:type="dxa"/>
            <w:shd w:val="clear" w:color="auto" w:fill="auto"/>
          </w:tcPr>
          <w:p w14:paraId="0B92EDE3"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1EBCC1BC" w14:textId="3D3B03F3" w:rsidR="0045112F" w:rsidRPr="001D5626" w:rsidRDefault="009942D1" w:rsidP="00E40512">
            <w:pPr>
              <w:spacing w:before="120" w:line="240" w:lineRule="atLeast"/>
            </w:pPr>
            <w:r>
              <w:t>2</w:t>
            </w:r>
            <w:r w:rsidR="006759B0">
              <w:t>85</w:t>
            </w:r>
            <w:r w:rsidR="003C73DC">
              <w:t xml:space="preserve"> </w:t>
            </w:r>
            <w:r w:rsidR="0045112F" w:rsidRPr="001D5626">
              <w:t>m.n.m.</w:t>
            </w:r>
          </w:p>
        </w:tc>
      </w:tr>
    </w:tbl>
    <w:p w14:paraId="054F8F4C" w14:textId="77777777" w:rsidR="0072306E" w:rsidRPr="00295F32" w:rsidRDefault="006759C5">
      <w:pPr>
        <w:spacing w:before="120" w:line="240" w:lineRule="atLeast"/>
        <w:ind w:left="567"/>
        <w:jc w:val="both"/>
        <w:rPr>
          <w:b/>
          <w:u w:val="single"/>
        </w:rPr>
      </w:pPr>
      <w:r>
        <w:rPr>
          <w:b/>
          <w:u w:val="single"/>
        </w:rPr>
        <w:t xml:space="preserve">Základní ochrana - </w:t>
      </w:r>
      <w:r w:rsidR="0072306E">
        <w:rPr>
          <w:b/>
          <w:u w:val="single"/>
        </w:rPr>
        <w:t>Ochrana  před</w:t>
      </w:r>
      <w:r>
        <w:rPr>
          <w:b/>
          <w:u w:val="single"/>
        </w:rPr>
        <w:t xml:space="preserve"> </w:t>
      </w:r>
      <w:r w:rsidR="0072306E" w:rsidRPr="00295F32">
        <w:rPr>
          <w:b/>
          <w:u w:val="single"/>
        </w:rPr>
        <w:t xml:space="preserve">nebezpečným dotykem živých částí elektrických zařízení do 1000 V: </w:t>
      </w:r>
    </w:p>
    <w:p w14:paraId="5838FF25" w14:textId="77777777" w:rsidR="0072306E" w:rsidRPr="004618B2" w:rsidRDefault="0072306E" w:rsidP="004618B2">
      <w:pPr>
        <w:spacing w:line="240" w:lineRule="atLeast"/>
        <w:ind w:firstLine="567"/>
        <w:jc w:val="both"/>
      </w:pPr>
      <w:r w:rsidRPr="00295F32">
        <w:t>polohou, izolací, krytím</w:t>
      </w:r>
      <w:r w:rsidR="00CC559D" w:rsidRPr="00295F32">
        <w:t xml:space="preserve"> a zábranami</w:t>
      </w:r>
      <w:r w:rsidRPr="00295F32">
        <w:t xml:space="preserve"> dle ČSN 33 2000–4-41 ed.</w:t>
      </w:r>
      <w:r w:rsidR="00293760">
        <w:t>3</w:t>
      </w:r>
      <w:r w:rsidR="00CC559D" w:rsidRPr="00295F32">
        <w:t xml:space="preserve"> a ČSN EN 61140 ed.</w:t>
      </w:r>
      <w:r w:rsidR="00A93F92" w:rsidRPr="00295F32">
        <w:t>3</w:t>
      </w:r>
    </w:p>
    <w:p w14:paraId="1DA1128C" w14:textId="77777777" w:rsidR="006759C5" w:rsidRPr="00295F32" w:rsidRDefault="006759C5" w:rsidP="006759C5">
      <w:pPr>
        <w:spacing w:before="120" w:line="240" w:lineRule="atLeast"/>
        <w:ind w:left="567"/>
        <w:jc w:val="both"/>
        <w:rPr>
          <w:b/>
          <w:u w:val="single"/>
        </w:rPr>
      </w:pPr>
      <w:r>
        <w:rPr>
          <w:b/>
          <w:u w:val="single"/>
        </w:rPr>
        <w:t>O</w:t>
      </w:r>
      <w:r w:rsidRPr="00295F32">
        <w:rPr>
          <w:b/>
          <w:u w:val="single"/>
        </w:rPr>
        <w:t>chrana při poruše</w:t>
      </w:r>
      <w:r>
        <w:rPr>
          <w:b/>
          <w:u w:val="single"/>
        </w:rPr>
        <w:t xml:space="preserve"> - </w:t>
      </w:r>
      <w:r w:rsidRPr="00295F32">
        <w:rPr>
          <w:b/>
          <w:u w:val="single"/>
        </w:rPr>
        <w:t xml:space="preserve">Ochrana  před nebezpečným dotykem neživých částí elektrických zařízení: </w:t>
      </w:r>
    </w:p>
    <w:p w14:paraId="4751521C" w14:textId="77777777" w:rsidR="006759C5" w:rsidRPr="00295F32" w:rsidRDefault="006759C5" w:rsidP="006759C5">
      <w:pPr>
        <w:spacing w:before="120"/>
        <w:ind w:firstLine="567"/>
        <w:jc w:val="both"/>
      </w:pPr>
      <w:r w:rsidRPr="00295F32">
        <w:t>Do 1500 V, stejnosměrná soustava IT – izolací dle ČSN 33 2000-4-41 ed.</w:t>
      </w:r>
      <w:r>
        <w:t>3</w:t>
      </w:r>
      <w:r w:rsidRPr="00295F32">
        <w:t>, čl. 413.2</w:t>
      </w:r>
    </w:p>
    <w:p w14:paraId="15C7E06E" w14:textId="77777777" w:rsidR="006759C5" w:rsidRDefault="006759C5" w:rsidP="006759C5">
      <w:pPr>
        <w:spacing w:before="120"/>
        <w:ind w:left="567"/>
        <w:jc w:val="both"/>
      </w:pPr>
      <w:r w:rsidRPr="00295F32">
        <w:rPr>
          <w:bCs/>
        </w:rPr>
        <w:t xml:space="preserve">Do 1000 V, střídavá soustava TN-C-S  </w:t>
      </w:r>
      <w:r>
        <w:rPr>
          <w:bCs/>
        </w:rPr>
        <w:t>automatickým</w:t>
      </w:r>
      <w:r w:rsidRPr="00295F32">
        <w:t xml:space="preserve"> odpojením od zdroje, dle ČSN 33 2000-4-41 ed.</w:t>
      </w:r>
      <w:r>
        <w:t>3</w:t>
      </w:r>
      <w:r w:rsidRPr="00295F32">
        <w:t>, čl. 413.1.3,</w:t>
      </w:r>
      <w:r>
        <w:t xml:space="preserve"> přídavnou izolací,</w:t>
      </w:r>
      <w:r w:rsidRPr="00295F32">
        <w:t xml:space="preserve"> případně ochranným pospojováním.</w:t>
      </w:r>
      <w:r>
        <w:t xml:space="preserve"> </w:t>
      </w:r>
    </w:p>
    <w:p w14:paraId="2FF990C9" w14:textId="77777777" w:rsidR="006759C5" w:rsidRDefault="006759C5" w:rsidP="006759C5">
      <w:pPr>
        <w:spacing w:before="120"/>
        <w:ind w:left="567"/>
        <w:jc w:val="both"/>
      </w:pPr>
      <w:r>
        <w:t>Doplňková ochrana doplňujícím ochranným pospojováním dle ČSN 33 2000-4-41 ed.3 čl. 415.2.</w:t>
      </w:r>
    </w:p>
    <w:p w14:paraId="14344B09" w14:textId="77777777" w:rsidR="006759C5" w:rsidRDefault="006759C5" w:rsidP="006759C5">
      <w:pPr>
        <w:spacing w:before="120"/>
        <w:ind w:firstLine="567"/>
        <w:jc w:val="both"/>
      </w:pPr>
      <w:r>
        <w:t xml:space="preserve">V distribuční soustavě je ochrana řešena dle PNE 33 0000-1, 6. vydání. </w:t>
      </w:r>
    </w:p>
    <w:p w14:paraId="72CA2C6F" w14:textId="77777777" w:rsidR="00F62CCE" w:rsidRDefault="00F62CCE" w:rsidP="00F62CCE">
      <w:pPr>
        <w:spacing w:before="120"/>
        <w:ind w:firstLine="567"/>
      </w:pPr>
      <w:r>
        <w:t>Změnový list:</w:t>
      </w:r>
    </w:p>
    <w:tbl>
      <w:tblPr>
        <w:tblStyle w:val="Mkatabulky"/>
        <w:tblW w:w="0" w:type="auto"/>
        <w:tblLook w:val="04A0" w:firstRow="1" w:lastRow="0" w:firstColumn="1" w:lastColumn="0" w:noHBand="0" w:noVBand="1"/>
      </w:tblPr>
      <w:tblGrid>
        <w:gridCol w:w="1384"/>
        <w:gridCol w:w="1134"/>
        <w:gridCol w:w="5387"/>
        <w:gridCol w:w="1701"/>
      </w:tblGrid>
      <w:tr w:rsidR="00F62CCE" w14:paraId="52C8F26D" w14:textId="77777777" w:rsidTr="00F62CCE">
        <w:tc>
          <w:tcPr>
            <w:tcW w:w="1384" w:type="dxa"/>
          </w:tcPr>
          <w:p w14:paraId="51179DC7" w14:textId="77777777" w:rsidR="00F62CCE" w:rsidRDefault="00F62CCE" w:rsidP="00F62CCE">
            <w:pPr>
              <w:spacing w:before="120"/>
              <w:jc w:val="center"/>
            </w:pPr>
            <w:r>
              <w:t>Datum</w:t>
            </w:r>
          </w:p>
        </w:tc>
        <w:tc>
          <w:tcPr>
            <w:tcW w:w="1134" w:type="dxa"/>
          </w:tcPr>
          <w:p w14:paraId="120CB416" w14:textId="77777777" w:rsidR="00F62CCE" w:rsidRDefault="00F62CCE" w:rsidP="00F62CCE">
            <w:pPr>
              <w:spacing w:before="120"/>
              <w:jc w:val="center"/>
            </w:pPr>
            <w:r>
              <w:t>Verze</w:t>
            </w:r>
          </w:p>
        </w:tc>
        <w:tc>
          <w:tcPr>
            <w:tcW w:w="5387" w:type="dxa"/>
          </w:tcPr>
          <w:p w14:paraId="0C656CD6" w14:textId="77777777" w:rsidR="00F62CCE" w:rsidRDefault="00F62CCE" w:rsidP="00F62CCE">
            <w:pPr>
              <w:spacing w:before="120"/>
              <w:jc w:val="center"/>
            </w:pPr>
            <w:r>
              <w:t>Popis změn</w:t>
            </w:r>
          </w:p>
        </w:tc>
        <w:tc>
          <w:tcPr>
            <w:tcW w:w="1701" w:type="dxa"/>
          </w:tcPr>
          <w:p w14:paraId="2A0D141A" w14:textId="77777777" w:rsidR="00F62CCE" w:rsidRDefault="00F62CCE" w:rsidP="00F62CCE">
            <w:pPr>
              <w:spacing w:before="120"/>
              <w:jc w:val="center"/>
            </w:pPr>
            <w:r>
              <w:t>Autor</w:t>
            </w:r>
          </w:p>
        </w:tc>
      </w:tr>
      <w:tr w:rsidR="00F62CCE" w14:paraId="460D45EF" w14:textId="77777777" w:rsidTr="00F62CCE">
        <w:tc>
          <w:tcPr>
            <w:tcW w:w="1384" w:type="dxa"/>
          </w:tcPr>
          <w:p w14:paraId="0209164B" w14:textId="77777777" w:rsidR="00F62CCE" w:rsidRDefault="00F62CCE" w:rsidP="00295F32">
            <w:pPr>
              <w:spacing w:before="120"/>
              <w:jc w:val="both"/>
            </w:pPr>
          </w:p>
        </w:tc>
        <w:tc>
          <w:tcPr>
            <w:tcW w:w="1134" w:type="dxa"/>
          </w:tcPr>
          <w:p w14:paraId="31A8F4CB" w14:textId="77777777" w:rsidR="00F62CCE" w:rsidRDefault="00F62CCE" w:rsidP="00295F32">
            <w:pPr>
              <w:spacing w:before="120"/>
              <w:jc w:val="both"/>
            </w:pPr>
          </w:p>
        </w:tc>
        <w:tc>
          <w:tcPr>
            <w:tcW w:w="5387" w:type="dxa"/>
          </w:tcPr>
          <w:p w14:paraId="39C3D668" w14:textId="77777777" w:rsidR="00F62CCE" w:rsidRDefault="00F62CCE" w:rsidP="00295F32">
            <w:pPr>
              <w:spacing w:before="120"/>
              <w:jc w:val="both"/>
            </w:pPr>
          </w:p>
        </w:tc>
        <w:tc>
          <w:tcPr>
            <w:tcW w:w="1701" w:type="dxa"/>
          </w:tcPr>
          <w:p w14:paraId="29052947" w14:textId="77777777" w:rsidR="00F62CCE" w:rsidRDefault="00F62CCE" w:rsidP="00295F32">
            <w:pPr>
              <w:spacing w:before="120"/>
              <w:jc w:val="both"/>
            </w:pPr>
          </w:p>
        </w:tc>
      </w:tr>
      <w:tr w:rsidR="00F62CCE" w14:paraId="675003AF" w14:textId="77777777" w:rsidTr="00F62CCE">
        <w:tc>
          <w:tcPr>
            <w:tcW w:w="1384" w:type="dxa"/>
          </w:tcPr>
          <w:p w14:paraId="0640C40F" w14:textId="77777777" w:rsidR="00F62CCE" w:rsidRDefault="00F62CCE" w:rsidP="00295F32">
            <w:pPr>
              <w:spacing w:before="120"/>
              <w:jc w:val="both"/>
            </w:pPr>
          </w:p>
        </w:tc>
        <w:tc>
          <w:tcPr>
            <w:tcW w:w="1134" w:type="dxa"/>
          </w:tcPr>
          <w:p w14:paraId="7DAE2BF1" w14:textId="77777777" w:rsidR="00F62CCE" w:rsidRDefault="00F62CCE" w:rsidP="00295F32">
            <w:pPr>
              <w:spacing w:before="120"/>
              <w:jc w:val="both"/>
            </w:pPr>
          </w:p>
        </w:tc>
        <w:tc>
          <w:tcPr>
            <w:tcW w:w="5387" w:type="dxa"/>
          </w:tcPr>
          <w:p w14:paraId="1DD8BB1B" w14:textId="77777777" w:rsidR="00F62CCE" w:rsidRDefault="00F62CCE" w:rsidP="00295F32">
            <w:pPr>
              <w:spacing w:before="120"/>
              <w:jc w:val="both"/>
            </w:pPr>
          </w:p>
        </w:tc>
        <w:tc>
          <w:tcPr>
            <w:tcW w:w="1701" w:type="dxa"/>
          </w:tcPr>
          <w:p w14:paraId="1E8ECCB5" w14:textId="77777777" w:rsidR="00F62CCE" w:rsidRDefault="00F62CCE" w:rsidP="00295F32">
            <w:pPr>
              <w:spacing w:before="120"/>
              <w:jc w:val="both"/>
            </w:pPr>
          </w:p>
        </w:tc>
      </w:tr>
    </w:tbl>
    <w:p w14:paraId="03AA38CE" w14:textId="77777777"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14:paraId="3451DD5A" w14:textId="77777777" w:rsidR="005C40DD" w:rsidRPr="00295F32" w:rsidRDefault="005C40DD" w:rsidP="005C40DD">
      <w:pPr>
        <w:pStyle w:val="Zkladntext"/>
      </w:pPr>
    </w:p>
    <w:p w14:paraId="43A5871C" w14:textId="77777777" w:rsidR="005C40DD" w:rsidRDefault="005C40DD" w:rsidP="005C40DD">
      <w:pPr>
        <w:pStyle w:val="Zkladntext"/>
      </w:pPr>
    </w:p>
    <w:p w14:paraId="403D069A" w14:textId="77777777" w:rsidR="00832E00" w:rsidRPr="00295F32" w:rsidRDefault="00832E00" w:rsidP="005C40DD">
      <w:pPr>
        <w:pStyle w:val="Zkladntext"/>
      </w:pPr>
    </w:p>
    <w:p w14:paraId="00331C17" w14:textId="77777777"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14:paraId="43C93F2D" w14:textId="77777777" w:rsidR="005C40DD" w:rsidRPr="00984EDA" w:rsidRDefault="005C40DD" w:rsidP="005C40DD">
      <w:pPr>
        <w:pStyle w:val="Zkladntext"/>
        <w:rPr>
          <w:i/>
        </w:rPr>
      </w:pPr>
      <w:r w:rsidRPr="00984EDA">
        <w:rPr>
          <w:i/>
        </w:rPr>
        <w:t>Textová část</w:t>
      </w:r>
    </w:p>
    <w:p w14:paraId="1A896A42" w14:textId="77777777" w:rsidR="005C40DD" w:rsidRPr="00984EDA" w:rsidRDefault="00296D08" w:rsidP="005C40DD">
      <w:pPr>
        <w:pStyle w:val="Zkladntext"/>
        <w:ind w:firstLine="426"/>
      </w:pPr>
      <w:r w:rsidRPr="00984EDA">
        <w:t>00</w:t>
      </w:r>
      <w:r w:rsidRPr="00984EDA">
        <w:tab/>
      </w:r>
      <w:r w:rsidR="005C40DD" w:rsidRPr="00984EDA">
        <w:tab/>
      </w:r>
      <w:r w:rsidR="005C40DD" w:rsidRPr="00984EDA">
        <w:tab/>
      </w:r>
      <w:r w:rsidR="005C40DD" w:rsidRPr="00984EDA">
        <w:tab/>
      </w:r>
      <w:r w:rsidR="005C40DD" w:rsidRPr="00984EDA">
        <w:tab/>
      </w:r>
      <w:r w:rsidR="005C40DD" w:rsidRPr="00984EDA">
        <w:tab/>
        <w:t xml:space="preserve">Titulní list </w:t>
      </w:r>
      <w:r w:rsidR="005C40DD" w:rsidRPr="00984EDA">
        <w:tab/>
      </w:r>
      <w:r w:rsidR="005C40DD" w:rsidRPr="00984EDA">
        <w:tab/>
      </w:r>
    </w:p>
    <w:p w14:paraId="24BE1DBA" w14:textId="77777777" w:rsidR="005C40DD" w:rsidRPr="00984EDA" w:rsidRDefault="005C40DD" w:rsidP="005C40DD">
      <w:pPr>
        <w:pStyle w:val="Zkladntext"/>
        <w:ind w:firstLine="426"/>
      </w:pPr>
      <w:r w:rsidRPr="00984EDA">
        <w:t>00</w:t>
      </w:r>
      <w:r w:rsidR="00296D08" w:rsidRPr="00984EDA">
        <w:t>0</w:t>
      </w:r>
      <w:r w:rsidRPr="00984EDA">
        <w:tab/>
      </w:r>
      <w:r w:rsidRPr="00984EDA">
        <w:tab/>
      </w:r>
      <w:r w:rsidRPr="00984EDA">
        <w:tab/>
      </w:r>
      <w:r w:rsidRPr="00984EDA">
        <w:tab/>
      </w:r>
      <w:r w:rsidRPr="00984EDA">
        <w:tab/>
        <w:t xml:space="preserve">Technická zpráva                 </w:t>
      </w:r>
      <w:r w:rsidRPr="00984EDA">
        <w:tab/>
      </w:r>
      <w:r w:rsidRPr="00984EDA">
        <w:tab/>
      </w:r>
      <w:r w:rsidRPr="00984EDA">
        <w:tab/>
      </w:r>
      <w:r w:rsidRPr="00984EDA">
        <w:tab/>
      </w:r>
      <w:r w:rsidRPr="00984EDA">
        <w:tab/>
      </w:r>
    </w:p>
    <w:p w14:paraId="2C872171" w14:textId="77777777" w:rsidR="00832E00" w:rsidRPr="00984EDA" w:rsidRDefault="00832E00" w:rsidP="005C40DD">
      <w:pPr>
        <w:pStyle w:val="Zkladntext"/>
        <w:ind w:firstLine="426"/>
      </w:pPr>
    </w:p>
    <w:p w14:paraId="571AC0B8" w14:textId="77777777" w:rsidR="00832E00" w:rsidRPr="00984EDA" w:rsidRDefault="00832E00" w:rsidP="005C40DD">
      <w:pPr>
        <w:pStyle w:val="Zkladntext"/>
        <w:ind w:firstLine="426"/>
      </w:pPr>
    </w:p>
    <w:p w14:paraId="3860366D" w14:textId="77777777" w:rsidR="005C40DD" w:rsidRPr="00984EDA" w:rsidRDefault="005C40DD" w:rsidP="005C40DD">
      <w:pPr>
        <w:pStyle w:val="Zkladntext"/>
        <w:rPr>
          <w:i/>
        </w:rPr>
      </w:pPr>
      <w:r w:rsidRPr="00984EDA">
        <w:rPr>
          <w:i/>
        </w:rPr>
        <w:t>Výkresová část</w:t>
      </w:r>
      <w:r w:rsidRPr="00984EDA">
        <w:rPr>
          <w:i/>
        </w:rPr>
        <w:tab/>
      </w:r>
      <w:r w:rsidRPr="00984EDA">
        <w:rPr>
          <w:i/>
        </w:rPr>
        <w:tab/>
      </w:r>
      <w:r w:rsidRPr="00984EDA">
        <w:rPr>
          <w:i/>
        </w:rPr>
        <w:tab/>
      </w:r>
    </w:p>
    <w:p w14:paraId="5E14B66F" w14:textId="77777777" w:rsidR="005C40DD" w:rsidRPr="003A5B6D" w:rsidRDefault="005C40DD" w:rsidP="005C40DD">
      <w:pPr>
        <w:pStyle w:val="Zkladntext"/>
        <w:ind w:firstLine="426"/>
      </w:pPr>
      <w:r w:rsidRPr="003A5B6D">
        <w:t>01</w:t>
      </w:r>
      <w:r w:rsidRPr="003A5B6D">
        <w:tab/>
      </w:r>
      <w:r w:rsidRPr="003A5B6D">
        <w:tab/>
      </w:r>
      <w:r w:rsidRPr="003A5B6D">
        <w:tab/>
      </w:r>
      <w:r w:rsidRPr="003A5B6D">
        <w:tab/>
      </w:r>
      <w:r w:rsidRPr="003A5B6D">
        <w:tab/>
      </w:r>
      <w:r w:rsidRPr="003A5B6D">
        <w:tab/>
        <w:t>Situace</w:t>
      </w:r>
      <w:r w:rsidRPr="003A5B6D">
        <w:tab/>
      </w:r>
    </w:p>
    <w:p w14:paraId="5BA79B10" w14:textId="2E957452" w:rsidR="005C40DD" w:rsidRPr="003A5B6D" w:rsidRDefault="0045112F" w:rsidP="005C40DD">
      <w:pPr>
        <w:pStyle w:val="Zkladntext"/>
        <w:ind w:firstLine="426"/>
      </w:pPr>
      <w:r>
        <w:t>02</w:t>
      </w:r>
      <w:r>
        <w:tab/>
      </w:r>
      <w:r>
        <w:tab/>
      </w:r>
      <w:r>
        <w:tab/>
      </w:r>
      <w:r>
        <w:tab/>
      </w:r>
      <w:r>
        <w:tab/>
      </w:r>
      <w:r>
        <w:tab/>
        <w:t xml:space="preserve">Situace </w:t>
      </w:r>
      <w:r w:rsidR="005C40DD" w:rsidRPr="003A5B6D">
        <w:t>širší</w:t>
      </w:r>
      <w:r w:rsidR="000B2B09" w:rsidRPr="003A5B6D">
        <w:t>ch vztahů</w:t>
      </w:r>
      <w:r w:rsidR="00E01F65">
        <w:t xml:space="preserve"> 1:</w:t>
      </w:r>
      <w:r w:rsidR="006759B0">
        <w:t>5</w:t>
      </w:r>
      <w:r w:rsidR="00E01F65">
        <w:t>00</w:t>
      </w:r>
    </w:p>
    <w:p w14:paraId="47F48D61" w14:textId="2104B271" w:rsidR="00547B45" w:rsidRPr="003A5B6D" w:rsidRDefault="00E01F65" w:rsidP="005C40DD">
      <w:pPr>
        <w:pStyle w:val="Zkladntext"/>
        <w:ind w:firstLine="426"/>
      </w:pPr>
      <w:r>
        <w:t>03</w:t>
      </w:r>
      <w:r w:rsidR="005C40DD" w:rsidRPr="003A5B6D">
        <w:tab/>
      </w:r>
      <w:r w:rsidR="005C40DD" w:rsidRPr="003A5B6D">
        <w:tab/>
      </w:r>
      <w:r w:rsidR="005C40DD" w:rsidRPr="003A5B6D">
        <w:tab/>
      </w:r>
      <w:r w:rsidR="005C40DD" w:rsidRPr="003A5B6D">
        <w:tab/>
      </w:r>
      <w:r w:rsidR="005C40DD" w:rsidRPr="003A5B6D">
        <w:tab/>
      </w:r>
      <w:r>
        <w:tab/>
      </w:r>
      <w:r w:rsidR="00547B45" w:rsidRPr="003A5B6D">
        <w:t>Rozložení panelů</w:t>
      </w:r>
    </w:p>
    <w:p w14:paraId="0BE0908B" w14:textId="5A9A20C7" w:rsidR="00547B45" w:rsidRPr="003A5B6D" w:rsidRDefault="00E01F65" w:rsidP="005C40DD">
      <w:pPr>
        <w:pStyle w:val="Zkladntext"/>
        <w:ind w:firstLine="426"/>
      </w:pPr>
      <w:r>
        <w:t>04</w:t>
      </w:r>
      <w:r w:rsidR="001F028F" w:rsidRPr="003A5B6D">
        <w:tab/>
      </w:r>
      <w:r w:rsidR="001F028F" w:rsidRPr="003A5B6D">
        <w:tab/>
      </w:r>
      <w:r w:rsidR="001F028F" w:rsidRPr="003A5B6D">
        <w:tab/>
      </w:r>
      <w:r w:rsidR="001F028F" w:rsidRPr="003A5B6D">
        <w:tab/>
      </w:r>
      <w:r w:rsidR="001F028F" w:rsidRPr="003A5B6D">
        <w:tab/>
      </w:r>
      <w:r>
        <w:tab/>
      </w:r>
      <w:r w:rsidR="00471993">
        <w:t>Jednopólové schéma</w:t>
      </w:r>
    </w:p>
    <w:p w14:paraId="7CFA2969" w14:textId="14CF72E0" w:rsidR="00547B45" w:rsidRDefault="005C40DD" w:rsidP="00547B45">
      <w:pPr>
        <w:pStyle w:val="Zkladntext"/>
        <w:ind w:firstLine="426"/>
      </w:pPr>
      <w:r w:rsidRPr="003A5B6D">
        <w:t>0</w:t>
      </w:r>
      <w:r w:rsidR="00C41825">
        <w:t>5</w:t>
      </w:r>
      <w:r w:rsidR="00832E00" w:rsidRPr="003A5B6D">
        <w:tab/>
      </w:r>
      <w:r w:rsidRPr="003A5B6D">
        <w:tab/>
      </w:r>
      <w:r w:rsidRPr="003A5B6D">
        <w:tab/>
      </w:r>
      <w:r w:rsidRPr="003A5B6D">
        <w:tab/>
      </w:r>
      <w:r w:rsidRPr="003A5B6D">
        <w:tab/>
      </w:r>
      <w:r w:rsidR="00A44DC0">
        <w:tab/>
      </w:r>
      <w:r w:rsidR="003F3D7F" w:rsidRPr="003F3D7F">
        <w:t>Sch</w:t>
      </w:r>
      <w:r w:rsidR="00471993">
        <w:t>é</w:t>
      </w:r>
      <w:r w:rsidR="003F3D7F" w:rsidRPr="003F3D7F">
        <w:t xml:space="preserve">ma zapojení </w:t>
      </w:r>
      <w:r w:rsidR="00C41825">
        <w:t>FVE</w:t>
      </w:r>
    </w:p>
    <w:p w14:paraId="2413A8C4" w14:textId="60828497" w:rsidR="00547B45" w:rsidRDefault="00C41825" w:rsidP="00547B45">
      <w:pPr>
        <w:pStyle w:val="Zkladntext"/>
        <w:ind w:left="426"/>
      </w:pPr>
      <w:r>
        <w:t>06</w:t>
      </w:r>
      <w:r w:rsidR="00A44DC0">
        <w:tab/>
      </w:r>
      <w:r w:rsidR="00547B45" w:rsidRPr="003A5B6D">
        <w:tab/>
      </w:r>
      <w:r w:rsidR="00547B45" w:rsidRPr="003A5B6D">
        <w:tab/>
      </w:r>
      <w:r w:rsidR="00547B45" w:rsidRPr="003A5B6D">
        <w:tab/>
      </w:r>
      <w:r w:rsidR="00547B45" w:rsidRPr="003A5B6D">
        <w:tab/>
      </w:r>
      <w:r w:rsidR="00547B45" w:rsidRPr="003A5B6D">
        <w:tab/>
      </w:r>
      <w:r>
        <w:t>Stringování FVE</w:t>
      </w:r>
    </w:p>
    <w:p w14:paraId="213E385A" w14:textId="4C7E58BB" w:rsidR="00A02480" w:rsidRDefault="00A02480" w:rsidP="00547B45">
      <w:pPr>
        <w:pStyle w:val="Zkladntext"/>
        <w:ind w:left="426"/>
      </w:pPr>
      <w:r>
        <w:t>0</w:t>
      </w:r>
      <w:r w:rsidR="005844AD">
        <w:t>7</w:t>
      </w:r>
      <w:r w:rsidRPr="00A02480">
        <w:t xml:space="preserve"> </w:t>
      </w:r>
      <w:r>
        <w:tab/>
      </w:r>
      <w:r>
        <w:tab/>
      </w:r>
      <w:r>
        <w:tab/>
      </w:r>
      <w:r>
        <w:tab/>
      </w:r>
      <w:r>
        <w:tab/>
      </w:r>
      <w:r w:rsidR="005844AD">
        <w:t>Obchodní měření</w:t>
      </w:r>
    </w:p>
    <w:p w14:paraId="6B04A3AB" w14:textId="6E28ADE6" w:rsidR="003F3D7F" w:rsidRDefault="003F3D7F" w:rsidP="00547B45">
      <w:pPr>
        <w:pStyle w:val="Zkladntext"/>
        <w:ind w:left="426"/>
      </w:pPr>
      <w:r>
        <w:t>0</w:t>
      </w:r>
      <w:r w:rsidR="005844AD">
        <w:t>8</w:t>
      </w:r>
      <w:r>
        <w:tab/>
      </w:r>
      <w:r>
        <w:tab/>
      </w:r>
      <w:r>
        <w:tab/>
      </w:r>
      <w:r>
        <w:tab/>
      </w:r>
      <w:r>
        <w:tab/>
      </w:r>
      <w:r>
        <w:tab/>
      </w:r>
      <w:r w:rsidR="005844AD" w:rsidRPr="003F3D7F">
        <w:t>Střešní konstrukce</w:t>
      </w:r>
    </w:p>
    <w:p w14:paraId="2C07C232" w14:textId="11661D32" w:rsidR="009B3548" w:rsidRPr="003A5B6D" w:rsidRDefault="009B3548" w:rsidP="00547B45">
      <w:pPr>
        <w:pStyle w:val="Zkladntext"/>
        <w:ind w:left="426"/>
      </w:pPr>
      <w:r>
        <w:tab/>
      </w:r>
      <w:r w:rsidR="007A51C0">
        <w:tab/>
      </w:r>
      <w:r w:rsidR="007A51C0">
        <w:tab/>
      </w:r>
      <w:r w:rsidR="007A51C0">
        <w:tab/>
      </w:r>
    </w:p>
    <w:p w14:paraId="40B1C15F" w14:textId="77777777" w:rsidR="0091356C" w:rsidRPr="00876477" w:rsidRDefault="0091356C" w:rsidP="00547B45">
      <w:pPr>
        <w:pStyle w:val="Zkladntext"/>
        <w:ind w:left="426"/>
      </w:pPr>
      <w:r w:rsidRPr="003A5B6D">
        <w:tab/>
      </w:r>
      <w:r w:rsidRPr="003A5B6D">
        <w:tab/>
      </w:r>
      <w:r w:rsidRPr="003A5B6D">
        <w:tab/>
      </w:r>
      <w:r w:rsidRPr="003A5B6D">
        <w:tab/>
      </w:r>
    </w:p>
    <w:p w14:paraId="7E541EBE" w14:textId="77777777" w:rsidR="00547B45" w:rsidRPr="00876477" w:rsidRDefault="00547B45" w:rsidP="005C40DD">
      <w:pPr>
        <w:pStyle w:val="Zkladntext"/>
        <w:ind w:firstLine="426"/>
      </w:pPr>
    </w:p>
    <w:p w14:paraId="7C2C58EE" w14:textId="77777777" w:rsidR="005C40DD" w:rsidRPr="00876477" w:rsidRDefault="005C40DD" w:rsidP="005C40DD">
      <w:pPr>
        <w:pStyle w:val="Zkladntext"/>
        <w:ind w:left="4620"/>
      </w:pPr>
    </w:p>
    <w:p w14:paraId="4C5C90AE" w14:textId="77777777" w:rsidR="005C40DD" w:rsidRPr="00876477" w:rsidRDefault="00BD19A4" w:rsidP="005C40DD">
      <w:pPr>
        <w:pStyle w:val="Zkladntext"/>
      </w:pPr>
      <w:r w:rsidRPr="00876477">
        <w:rPr>
          <w:i/>
        </w:rPr>
        <w:t>Přílohy</w:t>
      </w:r>
      <w:r w:rsidR="005C40DD" w:rsidRPr="00876477">
        <w:tab/>
      </w:r>
    </w:p>
    <w:p w14:paraId="1627448C" w14:textId="77777777" w:rsidR="002C62AD" w:rsidRPr="00876477" w:rsidRDefault="00BD19A4" w:rsidP="002C62AD">
      <w:pPr>
        <w:pStyle w:val="Zkladntext"/>
        <w:numPr>
          <w:ilvl w:val="0"/>
          <w:numId w:val="10"/>
        </w:numPr>
      </w:pPr>
      <w:r w:rsidRPr="00876477">
        <w:t>Datasheety</w:t>
      </w:r>
    </w:p>
    <w:p w14:paraId="7B7D6075" w14:textId="77777777"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14:paraId="13EA7226" w14:textId="77777777" w:rsidR="005C40DD" w:rsidRPr="00876477" w:rsidRDefault="004130CF" w:rsidP="002C62AD">
      <w:pPr>
        <w:pStyle w:val="Zkladntext"/>
        <w:numPr>
          <w:ilvl w:val="0"/>
          <w:numId w:val="10"/>
        </w:numPr>
      </w:pPr>
      <w:r w:rsidRPr="00876477">
        <w:t>Manuály, návody k</w:t>
      </w:r>
      <w:r w:rsidR="00C00344" w:rsidRPr="00876477">
        <w:t> </w:t>
      </w:r>
      <w:r w:rsidRPr="00876477">
        <w:t>údržbě</w:t>
      </w:r>
    </w:p>
    <w:p w14:paraId="2429E935" w14:textId="77777777" w:rsidR="00832E00" w:rsidRPr="00F865C0" w:rsidRDefault="00832E00" w:rsidP="00C00344">
      <w:pPr>
        <w:pStyle w:val="Zkladntext"/>
      </w:pPr>
    </w:p>
    <w:p w14:paraId="76E46214" w14:textId="77777777" w:rsidR="00C00344" w:rsidRPr="00984EDA" w:rsidRDefault="0045112F" w:rsidP="00C00344">
      <w:pPr>
        <w:pStyle w:val="Zkladntext"/>
      </w:pPr>
      <w:r>
        <w:rPr>
          <w:i/>
        </w:rPr>
        <w:t>S</w:t>
      </w:r>
      <w:r w:rsidRPr="0045112F">
        <w:rPr>
          <w:i/>
        </w:rPr>
        <w:t>oupis stavebních prací dodávek a služeb s výkazem výměr</w:t>
      </w:r>
      <w:r w:rsidR="00C00344" w:rsidRPr="00984EDA">
        <w:tab/>
      </w:r>
    </w:p>
    <w:p w14:paraId="32939293" w14:textId="77777777" w:rsidR="00C00344" w:rsidRPr="00984EDA" w:rsidRDefault="00C00344" w:rsidP="00C00344">
      <w:pPr>
        <w:pStyle w:val="Zkladntext"/>
        <w:numPr>
          <w:ilvl w:val="0"/>
          <w:numId w:val="11"/>
        </w:numPr>
      </w:pPr>
      <w:r w:rsidRPr="00984EDA">
        <w:t>Rozpočet</w:t>
      </w:r>
    </w:p>
    <w:p w14:paraId="626AEE3D" w14:textId="77777777" w:rsidR="00C00344" w:rsidRDefault="00C00344" w:rsidP="00C00344">
      <w:pPr>
        <w:pStyle w:val="Zkladntext"/>
      </w:pPr>
    </w:p>
    <w:p w14:paraId="3B427606" w14:textId="77777777" w:rsidR="0072306E" w:rsidRDefault="0072306E" w:rsidP="00A25065">
      <w:pPr>
        <w:pStyle w:val="Nadpis1"/>
        <w:pageBreakBefore/>
        <w:widowControl/>
        <w:tabs>
          <w:tab w:val="clear" w:pos="0"/>
        </w:tabs>
        <w:jc w:val="both"/>
        <w:rPr>
          <w:lang w:val="cs-CZ"/>
        </w:rPr>
      </w:pPr>
      <w:r>
        <w:rPr>
          <w:lang w:val="cs-CZ"/>
        </w:rPr>
        <w:lastRenderedPageBreak/>
        <w:t>ÚČEL PROJEKTU</w:t>
      </w:r>
    </w:p>
    <w:p w14:paraId="7FB6922D" w14:textId="0B8242F8" w:rsidR="0072306E" w:rsidRPr="00C55A38" w:rsidRDefault="0072306E" w:rsidP="00A25065">
      <w:pPr>
        <w:spacing w:before="120" w:line="240" w:lineRule="atLeast"/>
        <w:ind w:left="426" w:firstLine="283"/>
        <w:jc w:val="both"/>
      </w:pPr>
      <w:r w:rsidRPr="00C55A38">
        <w:t xml:space="preserve">Projektová dokumentace </w:t>
      </w:r>
      <w:r w:rsidR="003F17C7" w:rsidRPr="00C55A38">
        <w:t>řeší instalaci</w:t>
      </w:r>
      <w:r w:rsidR="007F2A02">
        <w:t xml:space="preserve"> </w:t>
      </w:r>
      <w:r w:rsidRPr="00C55A38">
        <w:t>fotovoltaické elektrárny</w:t>
      </w:r>
      <w:r w:rsidR="002942A0">
        <w:t>,</w:t>
      </w:r>
      <w:r w:rsidR="004D35A8">
        <w:t xml:space="preserve"> a </w:t>
      </w:r>
      <w:r w:rsidRPr="00C55A38">
        <w:t xml:space="preserve">napojení do </w:t>
      </w:r>
      <w:r w:rsidR="00864B80">
        <w:t xml:space="preserve">stávající </w:t>
      </w:r>
      <w:r w:rsidR="006E5790" w:rsidRPr="00C55A38">
        <w:t>elektroinstalace objektu</w:t>
      </w:r>
      <w:r w:rsidRPr="00C55A38">
        <w:t>. Elektrárna bude vybudov</w:t>
      </w:r>
      <w:r w:rsidR="005B7C49">
        <w:t>a</w:t>
      </w:r>
      <w:r w:rsidR="00345CC1" w:rsidRPr="00C55A38">
        <w:t>n</w:t>
      </w:r>
      <w:r w:rsidR="005B7C49">
        <w:t>á</w:t>
      </w:r>
      <w:r w:rsidR="00345CC1" w:rsidRPr="00C55A38">
        <w:t xml:space="preserve"> na </w:t>
      </w:r>
      <w:r w:rsidR="004E3AA6">
        <w:t>stře</w:t>
      </w:r>
      <w:r w:rsidR="00DB6AAB">
        <w:t xml:space="preserve">še objektu Pila </w:t>
      </w:r>
      <w:r w:rsidR="006759B0">
        <w:t>Rájec Jestřebí</w:t>
      </w:r>
      <w:r w:rsidR="00343AB3">
        <w:t xml:space="preserve"> </w:t>
      </w:r>
      <w:r w:rsidR="00AC72BE">
        <w:t xml:space="preserve">na </w:t>
      </w:r>
      <w:r w:rsidR="0078449B" w:rsidRPr="0078449B">
        <w:t xml:space="preserve">p.č. </w:t>
      </w:r>
      <w:r w:rsidR="006759B0">
        <w:t>2097/6</w:t>
      </w:r>
      <w:r w:rsidR="0078449B" w:rsidRPr="0078449B">
        <w:t xml:space="preserve"> </w:t>
      </w:r>
      <w:r w:rsidR="002C4DE2">
        <w:t xml:space="preserve">v </w:t>
      </w:r>
      <w:r w:rsidR="002C4DE2" w:rsidRPr="002C4DE2">
        <w:t>k.ú</w:t>
      </w:r>
      <w:r w:rsidR="004567AD">
        <w:t>:</w:t>
      </w:r>
      <w:r w:rsidR="002C4DE2" w:rsidRPr="002C4DE2">
        <w:t xml:space="preserve"> </w:t>
      </w:r>
      <w:r w:rsidR="006759B0">
        <w:t>Rájec nad Svitavou</w:t>
      </w:r>
      <w:r w:rsidR="002C4DE2">
        <w:t>.</w:t>
      </w:r>
    </w:p>
    <w:p w14:paraId="1A12CBED" w14:textId="5B789044" w:rsidR="0072306E" w:rsidRDefault="005845E0" w:rsidP="00A25065">
      <w:pPr>
        <w:spacing w:before="120" w:line="240" w:lineRule="atLeast"/>
        <w:ind w:left="426" w:firstLine="283"/>
        <w:jc w:val="both"/>
      </w:pPr>
      <w:r>
        <w:t xml:space="preserve">Elektrárna bude tvořena </w:t>
      </w:r>
      <w:r w:rsidR="00AC72BE">
        <w:t xml:space="preserve">celkem </w:t>
      </w:r>
      <w:r w:rsidR="006759B0">
        <w:t>38</w:t>
      </w:r>
      <w:r w:rsidR="00750828">
        <w:t xml:space="preserve"> </w:t>
      </w:r>
      <w:r w:rsidR="0072306E">
        <w:t>ks fotovoltaických panelů</w:t>
      </w:r>
      <w:r w:rsidR="00DA0008" w:rsidRPr="00DA0008">
        <w:t xml:space="preserve">, </w:t>
      </w:r>
      <w:r w:rsidR="00EE1850">
        <w:t xml:space="preserve">o výkonu </w:t>
      </w:r>
      <w:r w:rsidR="00DB6AAB">
        <w:t>37</w:t>
      </w:r>
      <w:r w:rsidR="00982FF0">
        <w:t xml:space="preserve">0 </w:t>
      </w:r>
      <w:r w:rsidR="00EE12AF">
        <w:t>Wp</w:t>
      </w:r>
      <w:r w:rsidR="0072306E" w:rsidRPr="0019440B">
        <w:t>,</w:t>
      </w:r>
      <w:r w:rsidR="0072306E">
        <w:t xml:space="preserve"> </w:t>
      </w:r>
      <w:r w:rsidR="00DB6AAB">
        <w:t>tvořících</w:t>
      </w:r>
      <w:r w:rsidR="00994B9A">
        <w:t xml:space="preserve"> </w:t>
      </w:r>
      <w:r w:rsidR="00DB6AAB">
        <w:t xml:space="preserve">jeden samostatný </w:t>
      </w:r>
      <w:r w:rsidR="00994B9A">
        <w:t>cel</w:t>
      </w:r>
      <w:r w:rsidR="00DB6AAB">
        <w:t>ek.</w:t>
      </w:r>
      <w:r w:rsidR="00147191">
        <w:t xml:space="preserve"> C</w:t>
      </w:r>
      <w:r w:rsidR="0072306E">
        <w:t xml:space="preserve">elkový instalovaný výkon </w:t>
      </w:r>
      <w:r w:rsidR="00F24B3D">
        <w:t xml:space="preserve">fotovoltaického systému činí </w:t>
      </w:r>
      <w:r w:rsidR="006759B0">
        <w:t>14</w:t>
      </w:r>
      <w:r w:rsidR="00E942E1">
        <w:t>,</w:t>
      </w:r>
      <w:r w:rsidR="006759B0">
        <w:t>06</w:t>
      </w:r>
      <w:r w:rsidR="00E942E1">
        <w:t xml:space="preserve"> kWp</w:t>
      </w:r>
      <w:r w:rsidR="0072306E">
        <w:t>.</w:t>
      </w:r>
    </w:p>
    <w:p w14:paraId="5E25F513" w14:textId="43DD17DB" w:rsidR="00E75468" w:rsidRDefault="00EF5D10" w:rsidP="00A25065">
      <w:pPr>
        <w:pStyle w:val="Normlnweb"/>
        <w:spacing w:before="119" w:beforeAutospacing="0" w:after="0" w:line="238" w:lineRule="atLeast"/>
        <w:ind w:left="425" w:firstLine="284"/>
        <w:jc w:val="both"/>
      </w:pPr>
      <w:r w:rsidRPr="006E5790">
        <w:t>Hlavní jistič</w:t>
      </w:r>
      <w:r w:rsidR="006E5790" w:rsidRPr="006E5790">
        <w:t xml:space="preserve"> pro připojení FVE </w:t>
      </w:r>
      <w:r w:rsidR="006E5790" w:rsidRPr="002A46D9">
        <w:t xml:space="preserve">je </w:t>
      </w:r>
      <w:r w:rsidRPr="002A46D9">
        <w:t xml:space="preserve">3 x </w:t>
      </w:r>
      <w:r w:rsidR="006759B0">
        <w:t>32</w:t>
      </w:r>
      <w:r w:rsidR="00BA7B22">
        <w:t xml:space="preserve"> A</w:t>
      </w:r>
      <w:r w:rsidR="00343AB3">
        <w:t xml:space="preserve"> </w:t>
      </w:r>
    </w:p>
    <w:p w14:paraId="7137B9A8" w14:textId="40CCEF10" w:rsidR="00EF5D10" w:rsidRDefault="00BA6ED1" w:rsidP="00A25065">
      <w:pPr>
        <w:pStyle w:val="Normlnweb"/>
        <w:spacing w:before="119" w:beforeAutospacing="0" w:after="0" w:line="238" w:lineRule="atLeast"/>
        <w:ind w:left="425" w:firstLine="284"/>
        <w:jc w:val="both"/>
      </w:pPr>
      <w:r>
        <w:t xml:space="preserve">Projekt </w:t>
      </w:r>
      <w:r w:rsidR="00DB6AAB">
        <w:t>respektuje</w:t>
      </w:r>
      <w:r>
        <w:t xml:space="preserve"> </w:t>
      </w:r>
      <w:r w:rsidR="005976B9">
        <w:t xml:space="preserve">stávající </w:t>
      </w:r>
      <w:r>
        <w:t xml:space="preserve">ochranu </w:t>
      </w:r>
      <w:r w:rsidR="005976B9">
        <w:t>objekt</w:t>
      </w:r>
      <w:r w:rsidR="00DB0C34">
        <w:t>u</w:t>
      </w:r>
      <w:r w:rsidR="005976B9">
        <w:t xml:space="preserve"> </w:t>
      </w:r>
      <w:r>
        <w:t>proti blesku.</w:t>
      </w:r>
    </w:p>
    <w:p w14:paraId="32C0A07E" w14:textId="77777777" w:rsidR="0072306E" w:rsidRDefault="0072306E" w:rsidP="00A25065">
      <w:pPr>
        <w:pStyle w:val="Nadpis1"/>
        <w:widowControl/>
        <w:jc w:val="both"/>
        <w:rPr>
          <w:lang w:val="cs-CZ"/>
        </w:rPr>
      </w:pPr>
      <w:r>
        <w:rPr>
          <w:lang w:val="cs-CZ"/>
        </w:rPr>
        <w:t>TECHNICKÁ DATA PROJEKTOVÉ DOKUMENTACE</w:t>
      </w:r>
    </w:p>
    <w:p w14:paraId="22D9CE34" w14:textId="77777777" w:rsidR="0072306E" w:rsidRDefault="0072306E" w:rsidP="00A25065">
      <w:pPr>
        <w:spacing w:before="120" w:line="240" w:lineRule="atLeast"/>
        <w:ind w:left="426" w:firstLine="283"/>
        <w:jc w:val="both"/>
      </w:pPr>
      <w:r>
        <w:t xml:space="preserve"> Jsou uvedena v</w:t>
      </w:r>
    </w:p>
    <w:p w14:paraId="18C875DD" w14:textId="77777777" w:rsidR="0072306E" w:rsidRDefault="0072306E" w:rsidP="00A25065">
      <w:pPr>
        <w:widowControl/>
        <w:numPr>
          <w:ilvl w:val="0"/>
          <w:numId w:val="3"/>
        </w:numPr>
        <w:tabs>
          <w:tab w:val="left" w:pos="0"/>
          <w:tab w:val="left" w:pos="992"/>
        </w:tabs>
        <w:spacing w:before="120" w:line="240" w:lineRule="atLeast"/>
        <w:ind w:left="992" w:hanging="283"/>
        <w:jc w:val="both"/>
      </w:pPr>
      <w:r>
        <w:t>technické zprávě</w:t>
      </w:r>
      <w:r w:rsidR="00B540CB">
        <w:t xml:space="preserve"> </w:t>
      </w:r>
    </w:p>
    <w:p w14:paraId="5D5E5203" w14:textId="3602F6A3" w:rsidR="005976B9" w:rsidRDefault="0072306E" w:rsidP="00A25065">
      <w:pPr>
        <w:widowControl/>
        <w:numPr>
          <w:ilvl w:val="0"/>
          <w:numId w:val="3"/>
        </w:numPr>
        <w:tabs>
          <w:tab w:val="left" w:pos="0"/>
          <w:tab w:val="left" w:pos="992"/>
        </w:tabs>
        <w:spacing w:before="120" w:line="240" w:lineRule="atLeast"/>
        <w:ind w:left="992" w:hanging="283"/>
        <w:jc w:val="both"/>
      </w:pPr>
      <w:r>
        <w:t>s</w:t>
      </w:r>
      <w:r w:rsidR="00907B54">
        <w:t>ch</w:t>
      </w:r>
      <w:r w:rsidR="009C6684">
        <w:t>é</w:t>
      </w:r>
      <w:r>
        <w:t xml:space="preserve">matu zapojení </w:t>
      </w:r>
      <w:r w:rsidR="005976B9">
        <w:t>(výkresové části)</w:t>
      </w:r>
    </w:p>
    <w:p w14:paraId="067D15CF" w14:textId="77777777" w:rsidR="0072306E" w:rsidRDefault="005976B9" w:rsidP="00A25065">
      <w:pPr>
        <w:widowControl/>
        <w:numPr>
          <w:ilvl w:val="0"/>
          <w:numId w:val="3"/>
        </w:numPr>
        <w:tabs>
          <w:tab w:val="left" w:pos="0"/>
          <w:tab w:val="left" w:pos="992"/>
        </w:tabs>
        <w:spacing w:before="120" w:line="240" w:lineRule="atLeast"/>
        <w:ind w:left="992" w:hanging="283"/>
        <w:jc w:val="both"/>
      </w:pPr>
      <w:r>
        <w:t>přílohách (datasheetech) k jednotlivým komponentům</w:t>
      </w:r>
    </w:p>
    <w:p w14:paraId="07BA5C14" w14:textId="77777777" w:rsidR="00F02A7B" w:rsidRPr="00CD0139" w:rsidRDefault="00F02A7B" w:rsidP="00A25065">
      <w:pPr>
        <w:pStyle w:val="Nadpis1"/>
        <w:widowControl/>
        <w:jc w:val="both"/>
        <w:rPr>
          <w:lang w:val="cs-CZ"/>
        </w:rPr>
      </w:pPr>
      <w:r w:rsidRPr="00CD0139">
        <w:rPr>
          <w:lang w:val="cs-CZ"/>
        </w:rPr>
        <w:t>ENERGETICKÁ BILANCE</w:t>
      </w:r>
    </w:p>
    <w:p w14:paraId="136B0F62" w14:textId="1344223D" w:rsidR="00F02A7B" w:rsidRPr="00CD0139" w:rsidRDefault="00F02A7B" w:rsidP="00A25065">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6759B0">
        <w:t>14</w:t>
      </w:r>
      <w:r w:rsidR="00E942E1">
        <w:t>,</w:t>
      </w:r>
      <w:r w:rsidR="006759B0">
        <w:t>06</w:t>
      </w:r>
      <w:r w:rsidR="00E942E1">
        <w:t xml:space="preserve"> kWp</w:t>
      </w:r>
    </w:p>
    <w:p w14:paraId="0D39EB36" w14:textId="78C2BA35" w:rsidR="00F02A7B" w:rsidRDefault="00F02A7B" w:rsidP="00A25065">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 xml:space="preserve">AC </w:t>
      </w:r>
      <w:r w:rsidRPr="00CD0139">
        <w:t>=</w:t>
      </w:r>
      <w:r w:rsidR="003A5B6D">
        <w:t xml:space="preserve"> </w:t>
      </w:r>
      <w:r w:rsidR="006759B0">
        <w:t>12</w:t>
      </w:r>
      <w:r w:rsidR="00485FBE">
        <w:t>,</w:t>
      </w:r>
      <w:r w:rsidR="006759B0">
        <w:t>5</w:t>
      </w:r>
      <w:r w:rsidR="00205633">
        <w:t xml:space="preserve"> </w:t>
      </w:r>
      <w:r w:rsidRPr="00CD0139">
        <w:t>k</w:t>
      </w:r>
      <w:r w:rsidR="00BD19A4" w:rsidRPr="00CD0139">
        <w:t>VA</w:t>
      </w:r>
    </w:p>
    <w:p w14:paraId="616E790A" w14:textId="58F02B36" w:rsidR="00D85E71" w:rsidRDefault="00D85E71" w:rsidP="00D85E71">
      <w:pPr>
        <w:widowControl/>
        <w:numPr>
          <w:ilvl w:val="0"/>
          <w:numId w:val="3"/>
        </w:numPr>
        <w:tabs>
          <w:tab w:val="left" w:pos="0"/>
          <w:tab w:val="left" w:pos="992"/>
        </w:tabs>
        <w:spacing w:before="120" w:line="240" w:lineRule="atLeast"/>
        <w:ind w:left="992" w:hanging="283"/>
        <w:jc w:val="both"/>
      </w:pPr>
      <w:r>
        <w:t xml:space="preserve">výstupní výkon z akumulátorů/nabíječe DC/AC </w:t>
      </w:r>
      <w:r>
        <w:t>27</w:t>
      </w:r>
      <w:r>
        <w:t>,</w:t>
      </w:r>
      <w:r>
        <w:t>9</w:t>
      </w:r>
      <w:r>
        <w:t xml:space="preserve"> kWh/20 kVA</w:t>
      </w:r>
    </w:p>
    <w:p w14:paraId="02012A79" w14:textId="0580F459" w:rsidR="00F02A7B" w:rsidRPr="00CD0139" w:rsidRDefault="00F02A7B" w:rsidP="00A25065">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5976B9">
        <w:t xml:space="preserve"> </w:t>
      </w:r>
      <w:r w:rsidR="006759B0">
        <w:t>13</w:t>
      </w:r>
      <w:r w:rsidR="004725C9">
        <w:t xml:space="preserve"> </w:t>
      </w:r>
      <w:r w:rsidR="006759B0">
        <w:t>9</w:t>
      </w:r>
      <w:r w:rsidR="00205633">
        <w:t>0</w:t>
      </w:r>
      <w:r w:rsidRPr="00CD0139">
        <w:t>0 kWh</w:t>
      </w:r>
    </w:p>
    <w:p w14:paraId="01C70BC0" w14:textId="77777777" w:rsidR="0072306E" w:rsidRDefault="0072306E" w:rsidP="00A25065">
      <w:pPr>
        <w:pStyle w:val="Nadpis1"/>
        <w:widowControl/>
        <w:jc w:val="both"/>
        <w:rPr>
          <w:lang w:val="cs-CZ"/>
        </w:rPr>
      </w:pPr>
      <w:r>
        <w:rPr>
          <w:lang w:val="cs-CZ"/>
        </w:rPr>
        <w:t xml:space="preserve"> ROZSAH PROJEKTU</w:t>
      </w:r>
    </w:p>
    <w:p w14:paraId="4C1A632C" w14:textId="14A12EF7" w:rsidR="00F24B3D" w:rsidRDefault="00114746" w:rsidP="00A25065">
      <w:pPr>
        <w:spacing w:before="120" w:line="240" w:lineRule="atLeast"/>
        <w:ind w:left="426" w:firstLine="283"/>
        <w:jc w:val="both"/>
      </w:pPr>
      <w:r>
        <w:t>Projekt řeší instalaci fotovoltaických panelů, napojení panelů na střídač</w:t>
      </w:r>
      <w:r w:rsidR="00BD460D">
        <w:t>e</w:t>
      </w:r>
      <w:r w:rsidR="002C4DE2">
        <w:t xml:space="preserve"> </w:t>
      </w:r>
      <w:r>
        <w:t>a následné</w:t>
      </w:r>
      <w:r w:rsidR="00042388">
        <w:t xml:space="preserve"> </w:t>
      </w:r>
      <w:r>
        <w:t xml:space="preserve">napojení </w:t>
      </w:r>
      <w:r w:rsidR="003D2CEF">
        <w:t xml:space="preserve">do </w:t>
      </w:r>
      <w:r w:rsidR="00CB3493">
        <w:t>stávajících rozvodů</w:t>
      </w:r>
      <w:r w:rsidR="003D2CEF">
        <w:t>.</w:t>
      </w:r>
      <w:r w:rsidR="009F33FC">
        <w:t xml:space="preserve"> </w:t>
      </w:r>
      <w:r w:rsidR="00322374">
        <w:t xml:space="preserve">Součástí </w:t>
      </w:r>
      <w:r w:rsidR="009F33FC">
        <w:t xml:space="preserve">instalovaných střídačů je </w:t>
      </w:r>
      <w:r w:rsidR="00973A56">
        <w:t xml:space="preserve">monitoring a </w:t>
      </w:r>
      <w:r w:rsidR="00322374">
        <w:t>dálkový dohled přes webovou aplikaci</w:t>
      </w:r>
      <w:r w:rsidR="0082665D">
        <w:t>.</w:t>
      </w:r>
    </w:p>
    <w:p w14:paraId="2B5B7615" w14:textId="7925FE9C" w:rsidR="0072306E" w:rsidRDefault="00F24B3D" w:rsidP="00A25065">
      <w:pPr>
        <w:spacing w:before="120" w:line="240" w:lineRule="atLeast"/>
        <w:ind w:left="426" w:firstLine="283"/>
        <w:jc w:val="both"/>
      </w:pPr>
      <w:r>
        <w:t xml:space="preserve">Projekt </w:t>
      </w:r>
      <w:r w:rsidR="00DF7D29">
        <w:t>respektuje</w:t>
      </w:r>
      <w:r>
        <w:t xml:space="preserve"> </w:t>
      </w:r>
      <w:r w:rsidR="0074500C">
        <w:t xml:space="preserve">stávající </w:t>
      </w:r>
      <w:r w:rsidR="00EB28AB">
        <w:t xml:space="preserve">ochranu </w:t>
      </w:r>
      <w:r w:rsidR="00DF7D29">
        <w:t xml:space="preserve">budovy </w:t>
      </w:r>
      <w:r w:rsidR="00EB28AB">
        <w:t>proti blesku</w:t>
      </w:r>
      <w:r w:rsidR="00A62CEF">
        <w:t xml:space="preserve"> a na jeho funkci nemá negativní vliv.</w:t>
      </w:r>
    </w:p>
    <w:p w14:paraId="6ECDD36D" w14:textId="77777777" w:rsidR="0072306E" w:rsidRDefault="0072306E" w:rsidP="00A25065">
      <w:pPr>
        <w:pStyle w:val="Nadpis1"/>
        <w:widowControl/>
        <w:jc w:val="both"/>
        <w:rPr>
          <w:lang w:val="cs-CZ"/>
        </w:rPr>
      </w:pPr>
      <w:r>
        <w:rPr>
          <w:lang w:val="cs-CZ"/>
        </w:rPr>
        <w:t xml:space="preserve">  TECHNICKÝ POPIS</w:t>
      </w:r>
    </w:p>
    <w:p w14:paraId="6934E798" w14:textId="77777777" w:rsidR="001F0935" w:rsidRPr="00CD0139" w:rsidRDefault="001F0935" w:rsidP="00A25065">
      <w:pPr>
        <w:pStyle w:val="Nadpis2"/>
        <w:widowControl/>
        <w:numPr>
          <w:ilvl w:val="1"/>
          <w:numId w:val="2"/>
        </w:numPr>
        <w:tabs>
          <w:tab w:val="left" w:pos="680"/>
        </w:tabs>
        <w:spacing w:after="0"/>
        <w:ind w:left="680" w:hanging="510"/>
        <w:jc w:val="both"/>
      </w:pPr>
      <w:r w:rsidRPr="00CD0139">
        <w:t>Druhy prostředí a krytí</w:t>
      </w:r>
    </w:p>
    <w:p w14:paraId="2DA59ABF" w14:textId="77777777" w:rsidR="00542E22" w:rsidRDefault="00542E22" w:rsidP="00A25065">
      <w:pPr>
        <w:widowControl/>
        <w:numPr>
          <w:ilvl w:val="0"/>
          <w:numId w:val="6"/>
        </w:numPr>
        <w:suppressAutoHyphens w:val="0"/>
        <w:jc w:val="both"/>
      </w:pPr>
      <w:r w:rsidRPr="00CD0139">
        <w:t>Vnitřní prostory</w:t>
      </w:r>
      <w:r w:rsidR="00BF7C79" w:rsidRPr="00CD0139">
        <w:t xml:space="preserve"> - </w:t>
      </w:r>
      <w:r w:rsidRPr="00CD0139">
        <w:t>třídění vnějších vlivů:</w:t>
      </w:r>
    </w:p>
    <w:p w14:paraId="452E53C6" w14:textId="77777777" w:rsidR="004724B4" w:rsidRPr="00CD0139" w:rsidRDefault="004724B4" w:rsidP="00A25065">
      <w:pPr>
        <w:widowControl/>
        <w:suppressAutoHyphens w:val="0"/>
        <w:ind w:left="720"/>
        <w:jc w:val="both"/>
      </w:pPr>
      <w:r w:rsidRPr="004724B4">
        <w:t>AA5,AB5,AC1,AD1,AE1,AF1,AG1,AH1,AK1,AL1,AM1,AN1,AP1,AQ1,BA5,BC2,BD3, BE1,CA1,CB1</w:t>
      </w:r>
    </w:p>
    <w:p w14:paraId="1D50AA39" w14:textId="77777777" w:rsidR="00BD19A4" w:rsidRPr="00CD0139" w:rsidRDefault="00BD19A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A9F17A3" w14:textId="77777777" w:rsidR="00542E22" w:rsidRPr="00CD0139" w:rsidRDefault="00542E22" w:rsidP="00A25065">
      <w:pPr>
        <w:ind w:left="720"/>
        <w:jc w:val="both"/>
      </w:pPr>
    </w:p>
    <w:p w14:paraId="045A9445" w14:textId="77777777" w:rsidR="00542E22" w:rsidRPr="00CD0139" w:rsidRDefault="00542E22" w:rsidP="00A25065">
      <w:pPr>
        <w:widowControl/>
        <w:numPr>
          <w:ilvl w:val="0"/>
          <w:numId w:val="6"/>
        </w:numPr>
        <w:suppressAutoHyphens w:val="0"/>
        <w:jc w:val="both"/>
      </w:pPr>
      <w:r w:rsidRPr="00CD0139">
        <w:t>Venkovní prostory</w:t>
      </w:r>
      <w:r w:rsidR="00BF7C79" w:rsidRPr="00CD0139">
        <w:t>- třídění vnějších vlivů:</w:t>
      </w:r>
    </w:p>
    <w:p w14:paraId="21F6DC8E" w14:textId="77777777" w:rsidR="004724B4" w:rsidRDefault="004724B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AA7,AB7,AC1,AD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14:paraId="167803FD" w14:textId="77777777" w:rsidR="00BD19A4" w:rsidRPr="00CD0139" w:rsidRDefault="00BD19A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lastRenderedPageBreak/>
        <w:t>Třída AD3 –</w:t>
      </w:r>
      <w:r w:rsidR="005258AF">
        <w:rPr>
          <w:rFonts w:eastAsia="Times New Roman" w:cs="Times New Roman"/>
          <w:color w:val="000000"/>
          <w:kern w:val="0"/>
          <w:szCs w:val="24"/>
          <w:lang w:eastAsia="cs-CZ" w:bidi="ar-SA"/>
        </w:rPr>
        <w:t xml:space="preserve"> </w:t>
      </w:r>
      <w:r w:rsidRPr="00CD0139">
        <w:rPr>
          <w:rFonts w:eastAsia="Times New Roman" w:cs="Times New Roman"/>
          <w:color w:val="000000"/>
          <w:kern w:val="0"/>
          <w:szCs w:val="24"/>
          <w:lang w:eastAsia="cs-CZ" w:bidi="ar-SA"/>
        </w:rPr>
        <w:t>nebezpečné, AB8 – nebezpečné</w:t>
      </w:r>
    </w:p>
    <w:p w14:paraId="153DB091" w14:textId="77777777" w:rsidR="00542E22" w:rsidRPr="00CD0139" w:rsidRDefault="00542E22" w:rsidP="00A25065">
      <w:pPr>
        <w:ind w:left="720"/>
        <w:jc w:val="both"/>
      </w:pPr>
    </w:p>
    <w:p w14:paraId="7AAB723B" w14:textId="77777777" w:rsidR="00542E22" w:rsidRPr="00CD0139" w:rsidRDefault="00542E22" w:rsidP="00A25065">
      <w:pPr>
        <w:ind w:left="720"/>
        <w:jc w:val="both"/>
      </w:pPr>
      <w:r w:rsidRPr="00CD0139">
        <w:t>Prostory z hlediska nebezpečí úrazu el.</w:t>
      </w:r>
      <w:r w:rsidR="00322374">
        <w:t xml:space="preserve"> </w:t>
      </w:r>
      <w:r w:rsidRPr="00CD0139">
        <w:t>proudem dle ČSN 33 2000-4-41</w:t>
      </w:r>
      <w:r w:rsidR="00BD19A4" w:rsidRPr="00CD0139">
        <w:t xml:space="preserve"> ed.</w:t>
      </w:r>
      <w:r w:rsidR="00E035A9">
        <w:t>3</w:t>
      </w:r>
      <w:r w:rsidRPr="00CD0139">
        <w:t>:</w:t>
      </w:r>
    </w:p>
    <w:p w14:paraId="1E4A2D2F" w14:textId="77777777" w:rsidR="00542E22" w:rsidRPr="00CD0139" w:rsidRDefault="00542E22" w:rsidP="00A25065">
      <w:pPr>
        <w:ind w:left="720"/>
        <w:jc w:val="both"/>
        <w:rPr>
          <w:b/>
        </w:rPr>
      </w:pPr>
      <w:r w:rsidRPr="00CD0139">
        <w:rPr>
          <w:b/>
        </w:rPr>
        <w:t xml:space="preserve">Dotčené prostory uvnitř objektu – prostory </w:t>
      </w:r>
      <w:r w:rsidRPr="00322374">
        <w:rPr>
          <w:b/>
          <w:u w:val="single"/>
        </w:rPr>
        <w:t>normální</w:t>
      </w:r>
    </w:p>
    <w:p w14:paraId="1EB41F58" w14:textId="77777777" w:rsidR="00542E22" w:rsidRPr="00322374" w:rsidRDefault="00542E22" w:rsidP="00A25065">
      <w:pPr>
        <w:ind w:left="720"/>
        <w:jc w:val="both"/>
        <w:rPr>
          <w:b/>
          <w:u w:val="single"/>
        </w:rPr>
      </w:pPr>
      <w:r w:rsidRPr="00CD0139">
        <w:rPr>
          <w:b/>
        </w:rPr>
        <w:t xml:space="preserve">Venkovní prostory – prostory </w:t>
      </w:r>
      <w:r w:rsidRPr="00322374">
        <w:rPr>
          <w:b/>
          <w:u w:val="single"/>
        </w:rPr>
        <w:t>nebezpečné</w:t>
      </w:r>
    </w:p>
    <w:p w14:paraId="7F234071" w14:textId="77777777" w:rsidR="00542E22" w:rsidRPr="00CD0139" w:rsidRDefault="00542E22" w:rsidP="00A25065">
      <w:pPr>
        <w:ind w:left="720"/>
        <w:jc w:val="both"/>
      </w:pPr>
    </w:p>
    <w:p w14:paraId="066C2837" w14:textId="77777777" w:rsidR="00542E22" w:rsidRPr="00CD0139" w:rsidRDefault="00542E22" w:rsidP="00A25065">
      <w:pPr>
        <w:ind w:left="426" w:firstLine="283"/>
        <w:jc w:val="both"/>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14:paraId="7E4F6E83" w14:textId="77777777" w:rsidR="00542E22" w:rsidRPr="00BD19A4" w:rsidRDefault="00542E22" w:rsidP="00A25065">
      <w:pPr>
        <w:ind w:left="426" w:firstLine="283"/>
        <w:jc w:val="both"/>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Změní-li se charakter místností</w:t>
      </w:r>
      <w:r w:rsidR="00BD19A4" w:rsidRPr="00CD0139">
        <w:t xml:space="preserve"> nebo prostor</w:t>
      </w:r>
      <w:r w:rsidRPr="00CD0139">
        <w:t>, musí být překontrolováno, zda elektrická zařízení změněným podmínkám vyhovují.</w:t>
      </w:r>
    </w:p>
    <w:p w14:paraId="484FA20F" w14:textId="77777777" w:rsidR="00322374" w:rsidRPr="00CD0139" w:rsidRDefault="00322374" w:rsidP="00322374">
      <w:pPr>
        <w:pStyle w:val="Nadpis2"/>
        <w:widowControl/>
        <w:numPr>
          <w:ilvl w:val="1"/>
          <w:numId w:val="2"/>
        </w:numPr>
        <w:tabs>
          <w:tab w:val="left" w:pos="680"/>
        </w:tabs>
        <w:spacing w:after="0"/>
        <w:ind w:left="680" w:hanging="510"/>
        <w:jc w:val="both"/>
      </w:pPr>
      <w:r>
        <w:t>Ochranné pásmo FVE</w:t>
      </w:r>
    </w:p>
    <w:p w14:paraId="3208E6B4" w14:textId="77777777" w:rsidR="008F19D3" w:rsidRPr="008F19D3" w:rsidRDefault="008F19D3" w:rsidP="00A25065">
      <w:pPr>
        <w:ind w:left="426" w:firstLine="283"/>
        <w:jc w:val="both"/>
      </w:pPr>
      <w:r w:rsidRPr="008F19D3">
        <w:t>Zákon č. 458/2000 Sb.</w:t>
      </w:r>
      <w:r w:rsidR="00CA07F0">
        <w:t>,</w:t>
      </w:r>
      <w:r w:rsidRPr="008F19D3">
        <w:t xml:space="preserve"> </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8F19D3">
        <w:rPr>
          <w:b/>
        </w:rPr>
        <w:t>ochranné pásmo (OP)</w:t>
      </w:r>
      <w:r w:rsidRPr="008F19D3">
        <w:t>: „Ochranné pásmo výrobny elektřiny je souvislý prostor vymezený svislými rovinami vedenými v kolmé vzdálenosti</w:t>
      </w:r>
    </w:p>
    <w:p w14:paraId="1A874549" w14:textId="0172E03E" w:rsidR="0029440C" w:rsidRPr="004326F0" w:rsidRDefault="004326F0" w:rsidP="004326F0">
      <w:pPr>
        <w:pStyle w:val="Odstavecseseznamem"/>
        <w:numPr>
          <w:ilvl w:val="0"/>
          <w:numId w:val="14"/>
        </w:numPr>
        <w:jc w:val="both"/>
        <w:rPr>
          <w:bCs/>
        </w:rPr>
      </w:pPr>
      <w:r w:rsidRPr="008F19D3">
        <w:t xml:space="preserve">e) </w:t>
      </w:r>
      <w:r w:rsidRPr="00A56FA1">
        <w:rPr>
          <w:i/>
          <w:u w:val="single"/>
        </w:rPr>
        <w:t>1 m od vnějšího líce obvodového zdiva budovy</w:t>
      </w:r>
      <w:r w:rsidRPr="008F19D3">
        <w:t>, na které je výrobna elektřiny umístěna, u výroben elektřiny připojených k distribuční soustavě s napětím do 1 kV včetně s instalovaným výkonem nad 10 kW.</w:t>
      </w:r>
      <w:r w:rsidRPr="0029440C">
        <w:rPr>
          <w:bCs/>
        </w:rPr>
        <w:t xml:space="preserve"> Detaily jsou uvedeny ve výkrese 02 Situace.</w:t>
      </w:r>
    </w:p>
    <w:p w14:paraId="5279B658" w14:textId="77777777" w:rsidR="008F19D3" w:rsidRDefault="008F19D3" w:rsidP="00A25065">
      <w:pPr>
        <w:pStyle w:val="Zkladntext"/>
        <w:ind w:left="720"/>
        <w:jc w:val="both"/>
      </w:pPr>
      <w:r>
        <w:t xml:space="preserve">Na základě výše citovaného zákona </w:t>
      </w:r>
      <w:r w:rsidRPr="008F19D3">
        <w:rPr>
          <w:i/>
          <w:u w:val="single"/>
        </w:rPr>
        <w:t>vznikne OP okolo této FV výrobny. Prostorové vymezení je p</w:t>
      </w:r>
      <w:r w:rsidR="00E75468">
        <w:rPr>
          <w:i/>
          <w:u w:val="single"/>
        </w:rPr>
        <w:t>atrné z výkresu č. 02 „Situace</w:t>
      </w:r>
      <w:r w:rsidRPr="008F19D3">
        <w:rPr>
          <w:i/>
          <w:u w:val="single"/>
        </w:rPr>
        <w:t xml:space="preserve"> širš</w:t>
      </w:r>
      <w:r w:rsidR="00DA0008">
        <w:rPr>
          <w:i/>
          <w:u w:val="single"/>
        </w:rPr>
        <w:t>ích</w:t>
      </w:r>
      <w:r w:rsidRPr="008F19D3">
        <w:rPr>
          <w:i/>
          <w:u w:val="single"/>
        </w:rPr>
        <w:t xml:space="preserve"> vztah</w:t>
      </w:r>
      <w:r w:rsidR="00E75468">
        <w:rPr>
          <w:i/>
          <w:u w:val="single"/>
        </w:rPr>
        <w:t>ů</w:t>
      </w:r>
      <w:r w:rsidRPr="008F19D3">
        <w:rPr>
          <w:i/>
          <w:u w:val="single"/>
        </w:rPr>
        <w:t>“.</w:t>
      </w:r>
    </w:p>
    <w:p w14:paraId="38385E1F" w14:textId="77777777" w:rsidR="0072306E" w:rsidRDefault="0072306E">
      <w:pPr>
        <w:pStyle w:val="Nadpis2"/>
        <w:widowControl/>
        <w:numPr>
          <w:ilvl w:val="1"/>
          <w:numId w:val="2"/>
        </w:numPr>
        <w:tabs>
          <w:tab w:val="left" w:pos="680"/>
        </w:tabs>
        <w:spacing w:after="0"/>
        <w:ind w:left="680" w:hanging="510"/>
        <w:jc w:val="both"/>
      </w:pPr>
      <w:r>
        <w:t>Popis instalace</w:t>
      </w:r>
    </w:p>
    <w:p w14:paraId="657FA03A" w14:textId="59ACB19C" w:rsidR="00F8710E" w:rsidRDefault="0072306E" w:rsidP="00A25065">
      <w:pPr>
        <w:pStyle w:val="Normlnweb"/>
        <w:spacing w:before="119"/>
        <w:ind w:left="425" w:firstLine="284"/>
        <w:jc w:val="both"/>
      </w:pPr>
      <w:r>
        <w:t>Fotovol</w:t>
      </w:r>
      <w:r w:rsidR="003F17C7">
        <w:t>taická elektrá</w:t>
      </w:r>
      <w:r w:rsidR="00EB28AB">
        <w:t>rna se skládá z</w:t>
      </w:r>
      <w:r w:rsidR="00F64396">
        <w:t xml:space="preserve"> </w:t>
      </w:r>
      <w:r w:rsidR="006759B0">
        <w:t>38</w:t>
      </w:r>
      <w:r w:rsidR="00F9142F">
        <w:t xml:space="preserve"> ks</w:t>
      </w:r>
      <w:r w:rsidR="00322374">
        <w:t xml:space="preserve"> </w:t>
      </w:r>
      <w:r>
        <w:t>fotovoltaických</w:t>
      </w:r>
      <w:r w:rsidR="00322374">
        <w:t xml:space="preserve"> </w:t>
      </w:r>
      <w:r w:rsidR="00326841">
        <w:t>mono</w:t>
      </w:r>
      <w:r w:rsidR="00D80546">
        <w:t>k</w:t>
      </w:r>
      <w:r>
        <w:t>rystalických panelů</w:t>
      </w:r>
      <w:r w:rsidR="0003626E">
        <w:t xml:space="preserve">, </w:t>
      </w:r>
      <w:r w:rsidR="00DF1EC1">
        <w:t>Sunpower Maxeon 3</w:t>
      </w:r>
      <w:r w:rsidR="00326841" w:rsidRPr="00326841">
        <w:t xml:space="preserve"> </w:t>
      </w:r>
      <w:r w:rsidR="00CA07F0">
        <w:t>o jmenovitém výkonu</w:t>
      </w:r>
      <w:r w:rsidR="00326841">
        <w:t xml:space="preserve"> </w:t>
      </w:r>
      <w:r w:rsidR="008E77C5">
        <w:t>37</w:t>
      </w:r>
      <w:r w:rsidR="00326841">
        <w:t>0</w:t>
      </w:r>
      <w:r w:rsidR="00CA07F0">
        <w:t xml:space="preserve"> Wp</w:t>
      </w:r>
      <w:r w:rsidR="00145669">
        <w:t xml:space="preserve"> (nebo ekvivalent)</w:t>
      </w:r>
      <w:r w:rsidR="00AD1A95">
        <w:t xml:space="preserve"> a celkem </w:t>
      </w:r>
      <w:r w:rsidR="006759B0">
        <w:t>38</w:t>
      </w:r>
      <w:r w:rsidR="008D7F02">
        <w:t xml:space="preserve"> </w:t>
      </w:r>
      <w:r w:rsidR="00472B61">
        <w:t xml:space="preserve">ks </w:t>
      </w:r>
      <w:r w:rsidR="008D7F02">
        <w:t xml:space="preserve">Power </w:t>
      </w:r>
      <w:r w:rsidR="00472B61">
        <w:t>Optimizérů</w:t>
      </w:r>
      <w:r w:rsidR="0003626E">
        <w:t>.</w:t>
      </w:r>
      <w:r w:rsidR="005E2A1F">
        <w:t xml:space="preserve"> </w:t>
      </w:r>
      <w:r w:rsidR="00DB4F6B">
        <w:t xml:space="preserve">Celkově je </w:t>
      </w:r>
      <w:r w:rsidR="005E2A1F">
        <w:t>FVE tvořena</w:t>
      </w:r>
      <w:r w:rsidR="00DB4F6B">
        <w:t xml:space="preserve"> </w:t>
      </w:r>
      <w:r w:rsidR="008E77C5">
        <w:t>jedním</w:t>
      </w:r>
      <w:r w:rsidR="00DD67B1">
        <w:t xml:space="preserve"> </w:t>
      </w:r>
      <w:r w:rsidR="00DB4F6B">
        <w:t>inver</w:t>
      </w:r>
      <w:r w:rsidR="00BD460D">
        <w:t>tor</w:t>
      </w:r>
      <w:r w:rsidR="008E77C5">
        <w:t>em</w:t>
      </w:r>
      <w:r w:rsidR="00311F6D">
        <w:t xml:space="preserve"> </w:t>
      </w:r>
      <w:r w:rsidR="00CC3015">
        <w:t xml:space="preserve">– </w:t>
      </w:r>
      <w:r w:rsidR="004725C9">
        <w:t>střídač</w:t>
      </w:r>
      <w:r w:rsidR="008E77C5">
        <w:t>em</w:t>
      </w:r>
      <w:r w:rsidR="00CC3015">
        <w:t xml:space="preserve">, </w:t>
      </w:r>
      <w:r w:rsidR="008E77C5">
        <w:t xml:space="preserve">na který </w:t>
      </w:r>
      <w:r w:rsidR="00CC3015">
        <w:t>bud</w:t>
      </w:r>
      <w:r w:rsidR="008E77C5">
        <w:t>e</w:t>
      </w:r>
      <w:r w:rsidR="00DB4F6B">
        <w:t xml:space="preserve"> napojen </w:t>
      </w:r>
      <w:r w:rsidR="00EB0C5A">
        <w:t xml:space="preserve">příslušný počet </w:t>
      </w:r>
      <w:r w:rsidR="005E2A1F">
        <w:t>string</w:t>
      </w:r>
      <w:r w:rsidR="004C7F31">
        <w:t>ů</w:t>
      </w:r>
      <w:r w:rsidR="005E2A1F">
        <w:t xml:space="preserve"> </w:t>
      </w:r>
      <w:r w:rsidR="00376023">
        <w:t>tvořených</w:t>
      </w:r>
      <w:r w:rsidR="00A333A6">
        <w:t xml:space="preserve"> sériově zapojenými</w:t>
      </w:r>
      <w:r w:rsidR="00376023">
        <w:t xml:space="preserve"> Power Optimizéry</w:t>
      </w:r>
      <w:r w:rsidR="00BC4EE8">
        <w:t>. Optimizéry</w:t>
      </w:r>
      <w:r w:rsidR="00A333A6">
        <w:t xml:space="preserve"> bud</w:t>
      </w:r>
      <w:r w:rsidR="003F637F">
        <w:t>ou</w:t>
      </w:r>
      <w:r w:rsidR="00A333A6">
        <w:t xml:space="preserve"> </w:t>
      </w:r>
      <w:r w:rsidR="003F637F">
        <w:t>za</w:t>
      </w:r>
      <w:r w:rsidR="00FD103A">
        <w:t>pojen</w:t>
      </w:r>
      <w:r w:rsidR="003F637F">
        <w:t>y</w:t>
      </w:r>
      <w:r w:rsidR="00FD103A">
        <w:t xml:space="preserve"> </w:t>
      </w:r>
      <w:r w:rsidR="004512BF">
        <w:t>vždy</w:t>
      </w:r>
      <w:r w:rsidR="00FD103A">
        <w:t xml:space="preserve"> v poměru </w:t>
      </w:r>
      <w:r w:rsidR="006759B0">
        <w:t>1</w:t>
      </w:r>
      <w:r w:rsidR="00C91010">
        <w:t xml:space="preserve">:1 tedy </w:t>
      </w:r>
      <w:r w:rsidR="006759B0">
        <w:t>jeden</w:t>
      </w:r>
      <w:r w:rsidR="003B2E55">
        <w:t xml:space="preserve"> FV panel na jeden Optimizér</w:t>
      </w:r>
      <w:r w:rsidR="002302B8">
        <w:t>,</w:t>
      </w:r>
      <w:r w:rsidR="00EE6A44">
        <w:t xml:space="preserve"> </w:t>
      </w:r>
      <w:r w:rsidR="00054B0C">
        <w:t xml:space="preserve">viz. </w:t>
      </w:r>
      <w:r w:rsidR="00FB3C6A">
        <w:t xml:space="preserve">výkresy </w:t>
      </w:r>
      <w:r w:rsidR="000607F4">
        <w:t xml:space="preserve">č. </w:t>
      </w:r>
      <w:r w:rsidR="004732A4">
        <w:t xml:space="preserve">05 </w:t>
      </w:r>
      <w:r w:rsidR="00FB3C6A">
        <w:t>Schéma zapojení FVE</w:t>
      </w:r>
      <w:r w:rsidR="004732A4">
        <w:t xml:space="preserve"> a </w:t>
      </w:r>
      <w:r w:rsidR="000607F4">
        <w:t xml:space="preserve">č. </w:t>
      </w:r>
      <w:r w:rsidR="004732A4">
        <w:t>06 Stringování FVE.</w:t>
      </w:r>
    </w:p>
    <w:p w14:paraId="6C32D085" w14:textId="5440F7E5" w:rsidR="00AF17C9" w:rsidRDefault="002F727F" w:rsidP="00A25065">
      <w:pPr>
        <w:spacing w:before="120"/>
        <w:ind w:left="426" w:firstLine="283"/>
        <w:jc w:val="both"/>
      </w:pPr>
      <w:r>
        <w:t xml:space="preserve">FV </w:t>
      </w:r>
      <w:r w:rsidRPr="004E4D65">
        <w:t>stringy</w:t>
      </w:r>
      <w:r>
        <w:t xml:space="preserve"> budou</w:t>
      </w:r>
      <w:r w:rsidRPr="004E4D65">
        <w:t xml:space="preserve"> připojeny přes </w:t>
      </w:r>
      <w:r>
        <w:t>kombiner box</w:t>
      </w:r>
      <w:r w:rsidR="00BF2A0E">
        <w:t>y</w:t>
      </w:r>
      <w:r>
        <w:t xml:space="preserve"> s </w:t>
      </w:r>
      <w:r w:rsidRPr="004E4D65">
        <w:t>DC odpojovač</w:t>
      </w:r>
      <w:r>
        <w:t>i</w:t>
      </w:r>
      <w:r w:rsidRPr="004E4D65">
        <w:t xml:space="preserve"> </w:t>
      </w:r>
      <w:r>
        <w:t>a ochranami (DC-GAK)</w:t>
      </w:r>
      <w:r w:rsidR="00BF2A0E">
        <w:t xml:space="preserve"> </w:t>
      </w:r>
      <w:r w:rsidR="008F3E02" w:rsidRPr="004E4D65">
        <w:t>k třífázov</w:t>
      </w:r>
      <w:r w:rsidR="008E77C5">
        <w:t>ému</w:t>
      </w:r>
      <w:r w:rsidR="008F3E02" w:rsidRPr="004E4D65">
        <w:t xml:space="preserve"> střídač</w:t>
      </w:r>
      <w:r w:rsidR="008E77C5">
        <w:t>i</w:t>
      </w:r>
      <w:r w:rsidR="00373D4C">
        <w:t xml:space="preserve"> </w:t>
      </w:r>
      <w:r w:rsidR="00032304">
        <w:t>SolarEdge</w:t>
      </w:r>
      <w:r w:rsidR="00AF17C9">
        <w:t xml:space="preserve"> </w:t>
      </w:r>
      <w:r w:rsidR="00032304">
        <w:t>SE</w:t>
      </w:r>
      <w:r w:rsidR="006759B0">
        <w:t>12</w:t>
      </w:r>
      <w:r w:rsidR="00032304">
        <w:t>,</w:t>
      </w:r>
      <w:r w:rsidR="006759B0">
        <w:t>5</w:t>
      </w:r>
      <w:r w:rsidR="00E95B19">
        <w:t>K</w:t>
      </w:r>
      <w:r w:rsidR="0029440C">
        <w:t>.</w:t>
      </w:r>
    </w:p>
    <w:p w14:paraId="74767D64" w14:textId="77210949" w:rsidR="002E7934" w:rsidRDefault="002E7934" w:rsidP="00A25065">
      <w:pPr>
        <w:pStyle w:val="Normlnweb"/>
        <w:spacing w:before="119" w:beforeAutospacing="0" w:after="0"/>
        <w:ind w:left="425" w:firstLine="284"/>
        <w:jc w:val="both"/>
        <w:rPr>
          <w:rFonts w:eastAsia="Lucida Sans Unicode" w:cs="Mangal"/>
          <w:kern w:val="1"/>
          <w:lang w:eastAsia="hi-IN" w:bidi="hi-IN"/>
        </w:rPr>
      </w:pPr>
      <w:r w:rsidRPr="002E7934">
        <w:rPr>
          <w:rFonts w:eastAsia="Lucida Sans Unicode" w:cs="Mangal"/>
          <w:kern w:val="1"/>
          <w:lang w:eastAsia="hi-IN" w:bidi="hi-IN"/>
        </w:rPr>
        <w:t>FV panely budou</w:t>
      </w:r>
      <w:r w:rsidR="00392ADD">
        <w:rPr>
          <w:rFonts w:eastAsia="Lucida Sans Unicode" w:cs="Mangal"/>
          <w:kern w:val="1"/>
          <w:lang w:eastAsia="hi-IN" w:bidi="hi-IN"/>
        </w:rPr>
        <w:t xml:space="preserve"> </w:t>
      </w:r>
      <w:r w:rsidRPr="002E7934">
        <w:rPr>
          <w:rFonts w:eastAsia="Lucida Sans Unicode" w:cs="Mangal"/>
          <w:kern w:val="1"/>
          <w:lang w:eastAsia="hi-IN" w:bidi="hi-IN"/>
        </w:rPr>
        <w:t>přichyceny na hliníkové střešní konstrukci</w:t>
      </w:r>
      <w:r w:rsidR="008D2C3C">
        <w:rPr>
          <w:rFonts w:eastAsia="Lucida Sans Unicode" w:cs="Mangal"/>
          <w:kern w:val="1"/>
          <w:lang w:eastAsia="hi-IN" w:bidi="hi-IN"/>
        </w:rPr>
        <w:t>,</w:t>
      </w:r>
      <w:r w:rsidRPr="002E7934">
        <w:rPr>
          <w:rFonts w:eastAsia="Lucida Sans Unicode" w:cs="Mangal"/>
          <w:kern w:val="1"/>
          <w:lang w:eastAsia="hi-IN" w:bidi="hi-IN"/>
        </w:rPr>
        <w:t xml:space="preserve"> která </w:t>
      </w:r>
      <w:r w:rsidR="0016790E">
        <w:rPr>
          <w:rFonts w:eastAsia="Lucida Sans Unicode" w:cs="Mangal"/>
          <w:kern w:val="1"/>
          <w:lang w:eastAsia="hi-IN" w:bidi="hi-IN"/>
        </w:rPr>
        <w:t>bude kopírovat sklon střechy</w:t>
      </w:r>
      <w:r w:rsidR="00DE05BA">
        <w:rPr>
          <w:rFonts w:eastAsia="Lucida Sans Unicode" w:cs="Mangal"/>
          <w:kern w:val="1"/>
          <w:lang w:eastAsia="hi-IN" w:bidi="hi-IN"/>
        </w:rPr>
        <w:t>.</w:t>
      </w:r>
      <w:r w:rsidR="009A7FC0">
        <w:rPr>
          <w:rFonts w:eastAsia="Lucida Sans Unicode" w:cs="Mangal"/>
          <w:kern w:val="1"/>
          <w:lang w:eastAsia="hi-IN" w:bidi="hi-IN"/>
        </w:rPr>
        <w:t xml:space="preserve"> </w:t>
      </w:r>
      <w:r w:rsidRPr="002E7934">
        <w:rPr>
          <w:rFonts w:eastAsia="Lucida Sans Unicode" w:cs="Mangal"/>
          <w:kern w:val="1"/>
          <w:lang w:eastAsia="hi-IN" w:bidi="hi-IN"/>
        </w:rPr>
        <w:t>Všechny kovové prvky umístěné na střeše budou pospojovány a uzemněny v souladu s požadavky norem ČSN 33 2000-4-41, ČSN 33 2000-5-54 v aktuální platné edici (na HOP).</w:t>
      </w:r>
    </w:p>
    <w:p w14:paraId="00B567EF" w14:textId="34F1C51D" w:rsidR="00F96B7E" w:rsidRDefault="00F96B7E" w:rsidP="00A25065">
      <w:pPr>
        <w:pStyle w:val="Normlnweb"/>
        <w:spacing w:before="119" w:beforeAutospacing="0" w:after="0"/>
        <w:ind w:left="425" w:firstLine="284"/>
        <w:jc w:val="both"/>
        <w:rPr>
          <w:rFonts w:eastAsia="Lucida Sans Unicode" w:cs="Mangal"/>
          <w:kern w:val="1"/>
          <w:lang w:eastAsia="hi-IN" w:bidi="hi-IN"/>
        </w:rPr>
      </w:pPr>
      <w:r w:rsidRPr="008F25F5">
        <w:rPr>
          <w:rFonts w:eastAsia="Lucida Sans Unicode" w:cs="Mangal"/>
          <w:kern w:val="1"/>
          <w:lang w:eastAsia="hi-IN" w:bidi="hi-IN"/>
        </w:rPr>
        <w:t xml:space="preserve">Velikost napětí v DC větvích (stringu) při provozu </w:t>
      </w:r>
      <w:r w:rsidR="00EF73AB">
        <w:rPr>
          <w:rFonts w:eastAsia="Lucida Sans Unicode" w:cs="Mangal"/>
          <w:kern w:val="1"/>
          <w:lang w:eastAsia="hi-IN" w:bidi="hi-IN"/>
        </w:rPr>
        <w:t xml:space="preserve">je </w:t>
      </w:r>
      <w:r w:rsidR="00C87AE2">
        <w:rPr>
          <w:rFonts w:eastAsia="Lucida Sans Unicode" w:cs="Mangal"/>
          <w:kern w:val="1"/>
          <w:lang w:eastAsia="hi-IN" w:bidi="hi-IN"/>
        </w:rPr>
        <w:t xml:space="preserve">díky Power Optimizérům </w:t>
      </w:r>
      <w:r w:rsidR="00EF73AB">
        <w:rPr>
          <w:rFonts w:eastAsia="Lucida Sans Unicode" w:cs="Mangal"/>
          <w:kern w:val="1"/>
          <w:lang w:eastAsia="hi-IN" w:bidi="hi-IN"/>
        </w:rPr>
        <w:t>připojen</w:t>
      </w:r>
      <w:r w:rsidR="0019170B">
        <w:rPr>
          <w:rFonts w:eastAsia="Lucida Sans Unicode" w:cs="Mangal"/>
          <w:kern w:val="1"/>
          <w:lang w:eastAsia="hi-IN" w:bidi="hi-IN"/>
        </w:rPr>
        <w:t>ým</w:t>
      </w:r>
      <w:r w:rsidR="00EF73AB">
        <w:rPr>
          <w:rFonts w:eastAsia="Lucida Sans Unicode" w:cs="Mangal"/>
          <w:kern w:val="1"/>
          <w:lang w:eastAsia="hi-IN" w:bidi="hi-IN"/>
        </w:rPr>
        <w:t xml:space="preserve"> na střídač </w:t>
      </w:r>
      <w:r w:rsidR="00C87AE2">
        <w:rPr>
          <w:rFonts w:eastAsia="Lucida Sans Unicode" w:cs="Mangal"/>
          <w:kern w:val="1"/>
          <w:lang w:eastAsia="hi-IN" w:bidi="hi-IN"/>
        </w:rPr>
        <w:t xml:space="preserve">konstantní </w:t>
      </w:r>
      <w:r w:rsidR="00252105">
        <w:rPr>
          <w:rFonts w:eastAsia="Lucida Sans Unicode" w:cs="Mangal"/>
          <w:kern w:val="1"/>
          <w:lang w:eastAsia="hi-IN" w:bidi="hi-IN"/>
        </w:rPr>
        <w:t>dle typu použitého střídače</w:t>
      </w:r>
      <w:r w:rsidR="00A329C7">
        <w:rPr>
          <w:rFonts w:eastAsia="Lucida Sans Unicode" w:cs="Mangal"/>
          <w:kern w:val="1"/>
          <w:lang w:eastAsia="hi-IN" w:bidi="hi-IN"/>
        </w:rPr>
        <w:t xml:space="preserve"> obvykle 750</w:t>
      </w:r>
      <w:r w:rsidR="00302838">
        <w:rPr>
          <w:rFonts w:eastAsia="Lucida Sans Unicode" w:cs="Mangal"/>
          <w:kern w:val="1"/>
          <w:lang w:eastAsia="hi-IN" w:bidi="hi-IN"/>
        </w:rPr>
        <w:t xml:space="preserve"> </w:t>
      </w:r>
      <w:r w:rsidR="00A329C7">
        <w:rPr>
          <w:rFonts w:eastAsia="Lucida Sans Unicode" w:cs="Mangal"/>
          <w:kern w:val="1"/>
          <w:lang w:eastAsia="hi-IN" w:bidi="hi-IN"/>
        </w:rPr>
        <w:t xml:space="preserve">V. Po </w:t>
      </w:r>
      <w:r w:rsidR="00937B43">
        <w:rPr>
          <w:rFonts w:eastAsia="Lucida Sans Unicode" w:cs="Mangal"/>
          <w:kern w:val="1"/>
          <w:lang w:eastAsia="hi-IN" w:bidi="hi-IN"/>
        </w:rPr>
        <w:t xml:space="preserve">vypnutí střídače, nebo po </w:t>
      </w:r>
      <w:r w:rsidR="00A329C7">
        <w:rPr>
          <w:rFonts w:eastAsia="Lucida Sans Unicode" w:cs="Mangal"/>
          <w:kern w:val="1"/>
          <w:lang w:eastAsia="hi-IN" w:bidi="hi-IN"/>
        </w:rPr>
        <w:t xml:space="preserve">odpojení </w:t>
      </w:r>
      <w:r w:rsidR="009A2E21">
        <w:rPr>
          <w:rFonts w:eastAsia="Lucida Sans Unicode" w:cs="Mangal"/>
          <w:kern w:val="1"/>
          <w:lang w:eastAsia="hi-IN" w:bidi="hi-IN"/>
        </w:rPr>
        <w:t xml:space="preserve">(přerušení) </w:t>
      </w:r>
      <w:r w:rsidR="00937B43">
        <w:rPr>
          <w:rFonts w:eastAsia="Lucida Sans Unicode" w:cs="Mangal"/>
          <w:kern w:val="1"/>
          <w:lang w:eastAsia="hi-IN" w:bidi="hi-IN"/>
        </w:rPr>
        <w:t xml:space="preserve">stringu </w:t>
      </w:r>
      <w:r w:rsidR="00A329C7">
        <w:rPr>
          <w:rFonts w:eastAsia="Lucida Sans Unicode" w:cs="Mangal"/>
          <w:kern w:val="1"/>
          <w:lang w:eastAsia="hi-IN" w:bidi="hi-IN"/>
        </w:rPr>
        <w:t>od střídače</w:t>
      </w:r>
      <w:r w:rsidR="00937B43">
        <w:rPr>
          <w:rFonts w:eastAsia="Lucida Sans Unicode" w:cs="Mangal"/>
          <w:kern w:val="1"/>
          <w:lang w:eastAsia="hi-IN" w:bidi="hi-IN"/>
        </w:rPr>
        <w:t xml:space="preserve"> je napětí ve stringu rovno počtu </w:t>
      </w:r>
      <w:r w:rsidR="005A2D8F">
        <w:rPr>
          <w:rFonts w:eastAsia="Lucida Sans Unicode" w:cs="Mangal"/>
          <w:kern w:val="1"/>
          <w:lang w:eastAsia="hi-IN" w:bidi="hi-IN"/>
        </w:rPr>
        <w:t xml:space="preserve">instalovaných </w:t>
      </w:r>
      <w:r w:rsidR="00937B43">
        <w:rPr>
          <w:rFonts w:eastAsia="Lucida Sans Unicode" w:cs="Mangal"/>
          <w:kern w:val="1"/>
          <w:lang w:eastAsia="hi-IN" w:bidi="hi-IN"/>
        </w:rPr>
        <w:t>Power Optimizér</w:t>
      </w:r>
      <w:r w:rsidR="00F57195">
        <w:rPr>
          <w:rFonts w:eastAsia="Lucida Sans Unicode" w:cs="Mangal"/>
          <w:kern w:val="1"/>
          <w:lang w:eastAsia="hi-IN" w:bidi="hi-IN"/>
        </w:rPr>
        <w:t>ů</w:t>
      </w:r>
      <w:r w:rsidR="005A2D8F">
        <w:rPr>
          <w:rFonts w:eastAsia="Lucida Sans Unicode" w:cs="Mangal"/>
          <w:kern w:val="1"/>
          <w:lang w:eastAsia="hi-IN" w:bidi="hi-IN"/>
        </w:rPr>
        <w:t xml:space="preserve"> ve stringu</w:t>
      </w:r>
      <w:r w:rsidR="00252105">
        <w:rPr>
          <w:rFonts w:eastAsia="Lucida Sans Unicode" w:cs="Mangal"/>
          <w:kern w:val="1"/>
          <w:lang w:eastAsia="hi-IN" w:bidi="hi-IN"/>
        </w:rPr>
        <w:t xml:space="preserve">. </w:t>
      </w:r>
      <w:r w:rsidR="000C4A95">
        <w:rPr>
          <w:rFonts w:eastAsia="Lucida Sans Unicode" w:cs="Mangal"/>
          <w:kern w:val="1"/>
          <w:lang w:eastAsia="hi-IN" w:bidi="hi-IN"/>
        </w:rPr>
        <w:t>Tzn. 1 V</w:t>
      </w:r>
      <w:r w:rsidR="00A56559">
        <w:rPr>
          <w:rFonts w:eastAsia="Lucida Sans Unicode" w:cs="Mangal"/>
          <w:kern w:val="1"/>
          <w:lang w:eastAsia="hi-IN" w:bidi="hi-IN"/>
        </w:rPr>
        <w:t> na jeden Power Optimizér.</w:t>
      </w:r>
    </w:p>
    <w:p w14:paraId="00713B6A" w14:textId="77777777" w:rsidR="00AD375A" w:rsidRDefault="00AD375A" w:rsidP="00C3387E">
      <w:pPr>
        <w:jc w:val="both"/>
        <w:rPr>
          <w:b/>
          <w:sz w:val="22"/>
          <w:szCs w:val="22"/>
        </w:rPr>
      </w:pPr>
    </w:p>
    <w:p w14:paraId="017EC908" w14:textId="6BBFDC5A" w:rsidR="00C3387E" w:rsidRDefault="00C3387E" w:rsidP="00C3387E">
      <w:pPr>
        <w:jc w:val="both"/>
        <w:rPr>
          <w:b/>
          <w:sz w:val="22"/>
          <w:szCs w:val="22"/>
        </w:rPr>
      </w:pPr>
      <w:r w:rsidRPr="00665C21">
        <w:rPr>
          <w:b/>
          <w:sz w:val="22"/>
          <w:szCs w:val="22"/>
        </w:rPr>
        <w:t>Parametry stringů:</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9"/>
        <w:gridCol w:w="2337"/>
        <w:gridCol w:w="1842"/>
        <w:gridCol w:w="1610"/>
        <w:gridCol w:w="1311"/>
        <w:gridCol w:w="1156"/>
      </w:tblGrid>
      <w:tr w:rsidR="00CD7411" w:rsidRPr="002473B8" w14:paraId="4D115186" w14:textId="77777777" w:rsidTr="005721B6">
        <w:trPr>
          <w:jc w:val="center"/>
        </w:trPr>
        <w:tc>
          <w:tcPr>
            <w:tcW w:w="1599" w:type="dxa"/>
            <w:tcBorders>
              <w:bottom w:val="double" w:sz="4" w:space="0" w:color="auto"/>
            </w:tcBorders>
          </w:tcPr>
          <w:p w14:paraId="77F2F319" w14:textId="77777777" w:rsidR="00CD7411" w:rsidRPr="002473B8" w:rsidRDefault="00CD7411" w:rsidP="006D290B">
            <w:pPr>
              <w:jc w:val="center"/>
              <w:rPr>
                <w:b/>
                <w:sz w:val="22"/>
                <w:szCs w:val="22"/>
              </w:rPr>
            </w:pPr>
            <w:r w:rsidRPr="002473B8">
              <w:rPr>
                <w:b/>
                <w:sz w:val="22"/>
                <w:szCs w:val="22"/>
              </w:rPr>
              <w:t>String č.</w:t>
            </w:r>
          </w:p>
        </w:tc>
        <w:tc>
          <w:tcPr>
            <w:tcW w:w="2337" w:type="dxa"/>
            <w:tcBorders>
              <w:bottom w:val="double" w:sz="4" w:space="0" w:color="auto"/>
            </w:tcBorders>
          </w:tcPr>
          <w:p w14:paraId="3E64F2F4" w14:textId="0D663BE9" w:rsidR="00CD7411" w:rsidRPr="002473B8" w:rsidRDefault="00CD7411" w:rsidP="006D290B">
            <w:pPr>
              <w:jc w:val="center"/>
              <w:rPr>
                <w:b/>
                <w:sz w:val="22"/>
                <w:szCs w:val="22"/>
              </w:rPr>
            </w:pPr>
            <w:r w:rsidRPr="002473B8">
              <w:rPr>
                <w:b/>
                <w:sz w:val="22"/>
                <w:szCs w:val="22"/>
              </w:rPr>
              <w:t xml:space="preserve">Počet </w:t>
            </w:r>
            <w:r w:rsidR="00527245">
              <w:rPr>
                <w:b/>
                <w:sz w:val="22"/>
                <w:szCs w:val="22"/>
              </w:rPr>
              <w:t xml:space="preserve">a Typ </w:t>
            </w:r>
            <w:r>
              <w:rPr>
                <w:b/>
                <w:sz w:val="22"/>
                <w:szCs w:val="22"/>
              </w:rPr>
              <w:t>Optimizér</w:t>
            </w:r>
            <w:r w:rsidR="00527245">
              <w:rPr>
                <w:b/>
                <w:sz w:val="22"/>
                <w:szCs w:val="22"/>
              </w:rPr>
              <w:t>u</w:t>
            </w:r>
            <w:r>
              <w:rPr>
                <w:b/>
                <w:sz w:val="22"/>
                <w:szCs w:val="22"/>
              </w:rPr>
              <w:t xml:space="preserve"> ve</w:t>
            </w:r>
            <w:r w:rsidRPr="002473B8">
              <w:rPr>
                <w:b/>
                <w:sz w:val="22"/>
                <w:szCs w:val="22"/>
              </w:rPr>
              <w:t xml:space="preserve"> stringu</w:t>
            </w:r>
          </w:p>
        </w:tc>
        <w:tc>
          <w:tcPr>
            <w:tcW w:w="1842" w:type="dxa"/>
            <w:tcBorders>
              <w:bottom w:val="double" w:sz="4" w:space="0" w:color="auto"/>
            </w:tcBorders>
          </w:tcPr>
          <w:p w14:paraId="7370ED90" w14:textId="40368DD9" w:rsidR="00CD7411" w:rsidRPr="002473B8" w:rsidRDefault="00CD7411" w:rsidP="006D290B">
            <w:pPr>
              <w:jc w:val="center"/>
              <w:rPr>
                <w:b/>
                <w:sz w:val="22"/>
                <w:szCs w:val="22"/>
              </w:rPr>
            </w:pPr>
            <w:r w:rsidRPr="002473B8">
              <w:rPr>
                <w:b/>
                <w:sz w:val="22"/>
                <w:szCs w:val="22"/>
              </w:rPr>
              <w:t>Počet FV panelů ve stringu</w:t>
            </w:r>
          </w:p>
        </w:tc>
        <w:tc>
          <w:tcPr>
            <w:tcW w:w="1610" w:type="dxa"/>
            <w:tcBorders>
              <w:bottom w:val="double" w:sz="4" w:space="0" w:color="auto"/>
            </w:tcBorders>
          </w:tcPr>
          <w:p w14:paraId="41C95D2C" w14:textId="2CC3ED3C" w:rsidR="00CD7411" w:rsidRPr="002473B8" w:rsidRDefault="00CD7411" w:rsidP="006D290B">
            <w:pPr>
              <w:jc w:val="center"/>
              <w:rPr>
                <w:b/>
                <w:sz w:val="22"/>
                <w:szCs w:val="22"/>
              </w:rPr>
            </w:pPr>
            <w:r w:rsidRPr="002473B8">
              <w:rPr>
                <w:b/>
                <w:sz w:val="22"/>
                <w:szCs w:val="22"/>
              </w:rPr>
              <w:t>Výkon stringu</w:t>
            </w:r>
          </w:p>
        </w:tc>
        <w:tc>
          <w:tcPr>
            <w:tcW w:w="1311" w:type="dxa"/>
            <w:tcBorders>
              <w:bottom w:val="double" w:sz="4" w:space="0" w:color="auto"/>
            </w:tcBorders>
          </w:tcPr>
          <w:p w14:paraId="6508355A" w14:textId="77777777" w:rsidR="00CD7411" w:rsidRPr="002473B8" w:rsidRDefault="00CD7411" w:rsidP="00D60B6A">
            <w:pPr>
              <w:jc w:val="center"/>
              <w:rPr>
                <w:b/>
                <w:sz w:val="22"/>
                <w:szCs w:val="22"/>
              </w:rPr>
            </w:pPr>
            <w:r w:rsidRPr="002473B8">
              <w:rPr>
                <w:b/>
                <w:sz w:val="22"/>
                <w:szCs w:val="22"/>
              </w:rPr>
              <w:t>Jm.</w:t>
            </w:r>
            <w:r>
              <w:rPr>
                <w:b/>
                <w:sz w:val="22"/>
                <w:szCs w:val="22"/>
              </w:rPr>
              <w:t xml:space="preserve"> </w:t>
            </w:r>
            <w:r w:rsidRPr="002473B8">
              <w:rPr>
                <w:b/>
                <w:sz w:val="22"/>
                <w:szCs w:val="22"/>
              </w:rPr>
              <w:t>napětí</w:t>
            </w:r>
          </w:p>
        </w:tc>
        <w:tc>
          <w:tcPr>
            <w:tcW w:w="1156" w:type="dxa"/>
            <w:tcBorders>
              <w:bottom w:val="double" w:sz="4" w:space="0" w:color="auto"/>
            </w:tcBorders>
          </w:tcPr>
          <w:p w14:paraId="06F3ABC5" w14:textId="6C879AFF" w:rsidR="00CD7411" w:rsidRPr="002473B8" w:rsidRDefault="00303E77" w:rsidP="006D290B">
            <w:pPr>
              <w:jc w:val="center"/>
              <w:rPr>
                <w:b/>
                <w:sz w:val="22"/>
                <w:szCs w:val="22"/>
              </w:rPr>
            </w:pPr>
            <w:r>
              <w:rPr>
                <w:b/>
                <w:sz w:val="22"/>
                <w:szCs w:val="22"/>
              </w:rPr>
              <w:t>max</w:t>
            </w:r>
            <w:r w:rsidR="00CD7411" w:rsidRPr="002473B8">
              <w:rPr>
                <w:b/>
                <w:sz w:val="22"/>
                <w:szCs w:val="22"/>
              </w:rPr>
              <w:t xml:space="preserve"> proud</w:t>
            </w:r>
          </w:p>
        </w:tc>
      </w:tr>
      <w:tr w:rsidR="00CD7411" w:rsidRPr="002473B8" w14:paraId="77B743E1" w14:textId="77777777" w:rsidTr="005721B6">
        <w:trPr>
          <w:jc w:val="center"/>
        </w:trPr>
        <w:tc>
          <w:tcPr>
            <w:tcW w:w="1599" w:type="dxa"/>
            <w:tcBorders>
              <w:top w:val="double" w:sz="4" w:space="0" w:color="auto"/>
              <w:bottom w:val="double" w:sz="4" w:space="0" w:color="auto"/>
            </w:tcBorders>
          </w:tcPr>
          <w:p w14:paraId="2C715AEC" w14:textId="64035AA7" w:rsidR="00CD7411" w:rsidRPr="00DC345E" w:rsidRDefault="00CD7411" w:rsidP="00B81E9F">
            <w:pPr>
              <w:jc w:val="center"/>
              <w:rPr>
                <w:sz w:val="22"/>
                <w:szCs w:val="22"/>
              </w:rPr>
            </w:pPr>
            <w:r w:rsidRPr="00CD7411">
              <w:rPr>
                <w:b/>
                <w:bCs/>
                <w:sz w:val="22"/>
                <w:szCs w:val="22"/>
              </w:rPr>
              <w:t>FVE</w:t>
            </w:r>
            <w:r>
              <w:rPr>
                <w:b/>
                <w:bCs/>
                <w:sz w:val="22"/>
                <w:szCs w:val="22"/>
              </w:rPr>
              <w:t xml:space="preserve"> </w:t>
            </w:r>
            <w:r>
              <w:rPr>
                <w:sz w:val="22"/>
                <w:szCs w:val="22"/>
              </w:rPr>
              <w:t>– 1.1</w:t>
            </w:r>
          </w:p>
        </w:tc>
        <w:tc>
          <w:tcPr>
            <w:tcW w:w="2337" w:type="dxa"/>
            <w:tcBorders>
              <w:top w:val="double" w:sz="4" w:space="0" w:color="auto"/>
              <w:bottom w:val="double" w:sz="4" w:space="0" w:color="auto"/>
            </w:tcBorders>
          </w:tcPr>
          <w:p w14:paraId="13B9D007" w14:textId="61A58002" w:rsidR="00CD7411" w:rsidRPr="002473B8" w:rsidRDefault="006759B0" w:rsidP="00D57F6B">
            <w:pPr>
              <w:jc w:val="center"/>
              <w:rPr>
                <w:sz w:val="22"/>
                <w:szCs w:val="22"/>
              </w:rPr>
            </w:pPr>
            <w:r>
              <w:rPr>
                <w:sz w:val="22"/>
                <w:szCs w:val="22"/>
              </w:rPr>
              <w:t>2</w:t>
            </w:r>
            <w:r w:rsidR="0016790E">
              <w:rPr>
                <w:sz w:val="22"/>
                <w:szCs w:val="22"/>
              </w:rPr>
              <w:t>4</w:t>
            </w:r>
            <w:r w:rsidR="00C92C18">
              <w:rPr>
                <w:sz w:val="22"/>
                <w:szCs w:val="22"/>
              </w:rPr>
              <w:t xml:space="preserve"> x </w:t>
            </w:r>
            <w:r w:rsidR="000B4D67">
              <w:rPr>
                <w:sz w:val="22"/>
                <w:szCs w:val="22"/>
              </w:rPr>
              <w:t>P</w:t>
            </w:r>
            <w:r w:rsidR="003F147D">
              <w:rPr>
                <w:sz w:val="22"/>
                <w:szCs w:val="22"/>
              </w:rPr>
              <w:t>405</w:t>
            </w:r>
          </w:p>
        </w:tc>
        <w:tc>
          <w:tcPr>
            <w:tcW w:w="1842" w:type="dxa"/>
            <w:tcBorders>
              <w:top w:val="double" w:sz="4" w:space="0" w:color="auto"/>
              <w:bottom w:val="double" w:sz="4" w:space="0" w:color="auto"/>
            </w:tcBorders>
          </w:tcPr>
          <w:p w14:paraId="5CBE4488" w14:textId="2769C1AC" w:rsidR="00CD7411" w:rsidRDefault="006759B0" w:rsidP="00392ADD">
            <w:pPr>
              <w:jc w:val="center"/>
              <w:rPr>
                <w:sz w:val="22"/>
                <w:szCs w:val="22"/>
              </w:rPr>
            </w:pPr>
            <w:r>
              <w:rPr>
                <w:sz w:val="22"/>
                <w:szCs w:val="22"/>
              </w:rPr>
              <w:t>24</w:t>
            </w:r>
            <w:r w:rsidR="0082180A">
              <w:rPr>
                <w:sz w:val="22"/>
                <w:szCs w:val="22"/>
              </w:rPr>
              <w:t>ks</w:t>
            </w:r>
          </w:p>
        </w:tc>
        <w:tc>
          <w:tcPr>
            <w:tcW w:w="1610" w:type="dxa"/>
            <w:tcBorders>
              <w:top w:val="double" w:sz="4" w:space="0" w:color="auto"/>
              <w:bottom w:val="double" w:sz="4" w:space="0" w:color="auto"/>
            </w:tcBorders>
          </w:tcPr>
          <w:p w14:paraId="5A6E4A2C" w14:textId="26CAF52A" w:rsidR="00CD7411" w:rsidRPr="002473B8" w:rsidRDefault="006759B0" w:rsidP="00392ADD">
            <w:pPr>
              <w:jc w:val="center"/>
              <w:rPr>
                <w:sz w:val="22"/>
                <w:szCs w:val="22"/>
              </w:rPr>
            </w:pPr>
            <w:r>
              <w:rPr>
                <w:sz w:val="22"/>
                <w:szCs w:val="22"/>
              </w:rPr>
              <w:t>8</w:t>
            </w:r>
            <w:r w:rsidR="00CD7411">
              <w:rPr>
                <w:sz w:val="22"/>
                <w:szCs w:val="22"/>
              </w:rPr>
              <w:t xml:space="preserve"> </w:t>
            </w:r>
            <w:r>
              <w:rPr>
                <w:sz w:val="22"/>
                <w:szCs w:val="22"/>
              </w:rPr>
              <w:t>88</w:t>
            </w:r>
            <w:r w:rsidR="00CD7411">
              <w:rPr>
                <w:sz w:val="22"/>
                <w:szCs w:val="22"/>
              </w:rPr>
              <w:t>0 Wp</w:t>
            </w:r>
          </w:p>
        </w:tc>
        <w:tc>
          <w:tcPr>
            <w:tcW w:w="1311" w:type="dxa"/>
            <w:tcBorders>
              <w:top w:val="double" w:sz="4" w:space="0" w:color="auto"/>
              <w:bottom w:val="double" w:sz="4" w:space="0" w:color="auto"/>
            </w:tcBorders>
          </w:tcPr>
          <w:p w14:paraId="54206B93" w14:textId="3C36F9D9" w:rsidR="00CD7411" w:rsidRPr="002473B8" w:rsidRDefault="00F61152" w:rsidP="0065667F">
            <w:pPr>
              <w:jc w:val="center"/>
              <w:rPr>
                <w:sz w:val="22"/>
                <w:szCs w:val="22"/>
              </w:rPr>
            </w:pPr>
            <w:r>
              <w:rPr>
                <w:sz w:val="22"/>
                <w:szCs w:val="22"/>
              </w:rPr>
              <w:t>7</w:t>
            </w:r>
            <w:r w:rsidR="00CD7411">
              <w:rPr>
                <w:sz w:val="22"/>
                <w:szCs w:val="22"/>
              </w:rPr>
              <w:t xml:space="preserve">50 </w:t>
            </w:r>
            <w:r w:rsidR="00CD7411" w:rsidRPr="002473B8">
              <w:rPr>
                <w:sz w:val="22"/>
                <w:szCs w:val="22"/>
              </w:rPr>
              <w:t>V</w:t>
            </w:r>
          </w:p>
        </w:tc>
        <w:tc>
          <w:tcPr>
            <w:tcW w:w="1156" w:type="dxa"/>
            <w:tcBorders>
              <w:top w:val="double" w:sz="4" w:space="0" w:color="auto"/>
              <w:bottom w:val="double" w:sz="4" w:space="0" w:color="auto"/>
            </w:tcBorders>
          </w:tcPr>
          <w:p w14:paraId="7ACBCE53" w14:textId="53F698C9" w:rsidR="00CD7411" w:rsidRPr="002473B8" w:rsidRDefault="001E49E2" w:rsidP="00B31D4A">
            <w:pPr>
              <w:jc w:val="center"/>
              <w:rPr>
                <w:sz w:val="22"/>
                <w:szCs w:val="22"/>
              </w:rPr>
            </w:pPr>
            <w:r>
              <w:rPr>
                <w:sz w:val="22"/>
                <w:szCs w:val="22"/>
              </w:rPr>
              <w:t>15</w:t>
            </w:r>
            <w:r w:rsidR="00CD7411" w:rsidRPr="002473B8">
              <w:rPr>
                <w:sz w:val="22"/>
                <w:szCs w:val="22"/>
              </w:rPr>
              <w:t xml:space="preserve"> A</w:t>
            </w:r>
          </w:p>
        </w:tc>
      </w:tr>
      <w:tr w:rsidR="00EC5826" w:rsidRPr="002473B8" w14:paraId="10EA6F38" w14:textId="77777777" w:rsidTr="005721B6">
        <w:trPr>
          <w:jc w:val="center"/>
        </w:trPr>
        <w:tc>
          <w:tcPr>
            <w:tcW w:w="1599" w:type="dxa"/>
            <w:tcBorders>
              <w:top w:val="double" w:sz="4" w:space="0" w:color="auto"/>
              <w:bottom w:val="double" w:sz="4" w:space="0" w:color="auto"/>
            </w:tcBorders>
          </w:tcPr>
          <w:p w14:paraId="4CB40726" w14:textId="3DDFEF45" w:rsidR="00EC5826" w:rsidRPr="00DC345E" w:rsidRDefault="00EC5826" w:rsidP="00EC5826">
            <w:pPr>
              <w:jc w:val="center"/>
              <w:rPr>
                <w:sz w:val="22"/>
                <w:szCs w:val="22"/>
              </w:rPr>
            </w:pPr>
            <w:r w:rsidRPr="00CD7411">
              <w:rPr>
                <w:b/>
                <w:bCs/>
                <w:sz w:val="22"/>
                <w:szCs w:val="22"/>
              </w:rPr>
              <w:t>FVE</w:t>
            </w:r>
            <w:r>
              <w:rPr>
                <w:b/>
                <w:bCs/>
                <w:sz w:val="22"/>
                <w:szCs w:val="22"/>
              </w:rPr>
              <w:t xml:space="preserve"> </w:t>
            </w:r>
            <w:r>
              <w:rPr>
                <w:sz w:val="22"/>
                <w:szCs w:val="22"/>
              </w:rPr>
              <w:t>– 1.2</w:t>
            </w:r>
          </w:p>
        </w:tc>
        <w:tc>
          <w:tcPr>
            <w:tcW w:w="2337" w:type="dxa"/>
            <w:tcBorders>
              <w:top w:val="double" w:sz="4" w:space="0" w:color="auto"/>
              <w:bottom w:val="double" w:sz="4" w:space="0" w:color="auto"/>
            </w:tcBorders>
          </w:tcPr>
          <w:p w14:paraId="318312C0" w14:textId="603D0CB0" w:rsidR="00EC5826" w:rsidRPr="002473B8" w:rsidRDefault="0016790E" w:rsidP="00EC5826">
            <w:pPr>
              <w:jc w:val="center"/>
              <w:rPr>
                <w:sz w:val="22"/>
                <w:szCs w:val="22"/>
              </w:rPr>
            </w:pPr>
            <w:r>
              <w:rPr>
                <w:sz w:val="22"/>
                <w:szCs w:val="22"/>
              </w:rPr>
              <w:t>14 x P</w:t>
            </w:r>
            <w:r w:rsidR="006759B0">
              <w:rPr>
                <w:sz w:val="22"/>
                <w:szCs w:val="22"/>
              </w:rPr>
              <w:t>4</w:t>
            </w:r>
            <w:r w:rsidR="003F147D">
              <w:rPr>
                <w:sz w:val="22"/>
                <w:szCs w:val="22"/>
              </w:rPr>
              <w:t>05</w:t>
            </w:r>
          </w:p>
        </w:tc>
        <w:tc>
          <w:tcPr>
            <w:tcW w:w="1842" w:type="dxa"/>
            <w:tcBorders>
              <w:top w:val="double" w:sz="4" w:space="0" w:color="auto"/>
              <w:bottom w:val="double" w:sz="4" w:space="0" w:color="auto"/>
            </w:tcBorders>
          </w:tcPr>
          <w:p w14:paraId="4CFA9561" w14:textId="3DDE4EFF" w:rsidR="00EC5826" w:rsidRDefault="006759B0" w:rsidP="00EC5826">
            <w:pPr>
              <w:jc w:val="center"/>
              <w:rPr>
                <w:sz w:val="22"/>
                <w:szCs w:val="22"/>
              </w:rPr>
            </w:pPr>
            <w:r>
              <w:rPr>
                <w:sz w:val="22"/>
                <w:szCs w:val="22"/>
              </w:rPr>
              <w:t>14</w:t>
            </w:r>
            <w:r w:rsidR="00EC5826">
              <w:rPr>
                <w:sz w:val="22"/>
                <w:szCs w:val="22"/>
              </w:rPr>
              <w:t>ks</w:t>
            </w:r>
          </w:p>
        </w:tc>
        <w:tc>
          <w:tcPr>
            <w:tcW w:w="1610" w:type="dxa"/>
            <w:tcBorders>
              <w:top w:val="double" w:sz="4" w:space="0" w:color="auto"/>
              <w:bottom w:val="double" w:sz="4" w:space="0" w:color="auto"/>
            </w:tcBorders>
          </w:tcPr>
          <w:p w14:paraId="0C731057" w14:textId="12E2EC89" w:rsidR="00EC5826" w:rsidRPr="002473B8" w:rsidRDefault="006759B0" w:rsidP="00EC5826">
            <w:pPr>
              <w:jc w:val="center"/>
              <w:rPr>
                <w:sz w:val="22"/>
                <w:szCs w:val="22"/>
              </w:rPr>
            </w:pPr>
            <w:r>
              <w:rPr>
                <w:sz w:val="22"/>
                <w:szCs w:val="22"/>
              </w:rPr>
              <w:t>5</w:t>
            </w:r>
            <w:r w:rsidR="0016790E">
              <w:rPr>
                <w:sz w:val="22"/>
                <w:szCs w:val="22"/>
              </w:rPr>
              <w:t xml:space="preserve"> </w:t>
            </w:r>
            <w:r>
              <w:rPr>
                <w:sz w:val="22"/>
                <w:szCs w:val="22"/>
              </w:rPr>
              <w:t>18</w:t>
            </w:r>
            <w:r w:rsidR="0016790E">
              <w:rPr>
                <w:sz w:val="22"/>
                <w:szCs w:val="22"/>
              </w:rPr>
              <w:t>0 Wp</w:t>
            </w:r>
          </w:p>
        </w:tc>
        <w:tc>
          <w:tcPr>
            <w:tcW w:w="1311" w:type="dxa"/>
            <w:tcBorders>
              <w:top w:val="double" w:sz="4" w:space="0" w:color="auto"/>
              <w:bottom w:val="double" w:sz="4" w:space="0" w:color="auto"/>
            </w:tcBorders>
          </w:tcPr>
          <w:p w14:paraId="3546A31C" w14:textId="7B16FB5D" w:rsidR="00EC5826" w:rsidRPr="002473B8" w:rsidRDefault="00EC5826" w:rsidP="00EC5826">
            <w:pPr>
              <w:jc w:val="center"/>
              <w:rPr>
                <w:sz w:val="22"/>
                <w:szCs w:val="22"/>
              </w:rPr>
            </w:pPr>
            <w:r>
              <w:rPr>
                <w:sz w:val="22"/>
                <w:szCs w:val="22"/>
              </w:rPr>
              <w:t xml:space="preserve">750 </w:t>
            </w:r>
            <w:r w:rsidRPr="002473B8">
              <w:rPr>
                <w:sz w:val="22"/>
                <w:szCs w:val="22"/>
              </w:rPr>
              <w:t>V</w:t>
            </w:r>
          </w:p>
        </w:tc>
        <w:tc>
          <w:tcPr>
            <w:tcW w:w="1156" w:type="dxa"/>
            <w:tcBorders>
              <w:top w:val="double" w:sz="4" w:space="0" w:color="auto"/>
              <w:bottom w:val="double" w:sz="4" w:space="0" w:color="auto"/>
            </w:tcBorders>
          </w:tcPr>
          <w:p w14:paraId="71EC4A47" w14:textId="165C54DC" w:rsidR="00EC5826" w:rsidRPr="002473B8" w:rsidRDefault="00EA17D2" w:rsidP="00EC5826">
            <w:pPr>
              <w:jc w:val="center"/>
              <w:rPr>
                <w:sz w:val="22"/>
                <w:szCs w:val="22"/>
              </w:rPr>
            </w:pPr>
            <w:r>
              <w:rPr>
                <w:sz w:val="22"/>
                <w:szCs w:val="22"/>
              </w:rPr>
              <w:t>15</w:t>
            </w:r>
            <w:r w:rsidRPr="002473B8">
              <w:rPr>
                <w:sz w:val="22"/>
                <w:szCs w:val="22"/>
              </w:rPr>
              <w:t xml:space="preserve"> A</w:t>
            </w:r>
          </w:p>
        </w:tc>
      </w:tr>
    </w:tbl>
    <w:p w14:paraId="4A760D01" w14:textId="77777777" w:rsidR="0016790E" w:rsidRDefault="0016790E" w:rsidP="008C3142">
      <w:pPr>
        <w:pStyle w:val="Odstavecseseznamem1"/>
        <w:numPr>
          <w:ilvl w:val="0"/>
          <w:numId w:val="2"/>
        </w:numPr>
        <w:spacing w:before="120"/>
        <w:ind w:left="426" w:firstLine="283"/>
        <w:jc w:val="both"/>
      </w:pPr>
    </w:p>
    <w:p w14:paraId="0CB980B4" w14:textId="04AF0C43" w:rsidR="00971019" w:rsidRDefault="00971019" w:rsidP="008C3142">
      <w:pPr>
        <w:pStyle w:val="Odstavecseseznamem1"/>
        <w:numPr>
          <w:ilvl w:val="0"/>
          <w:numId w:val="2"/>
        </w:numPr>
        <w:spacing w:before="120"/>
        <w:ind w:left="426" w:firstLine="283"/>
        <w:jc w:val="both"/>
      </w:pPr>
      <w:r>
        <w:lastRenderedPageBreak/>
        <w:t>Propojení panelů</w:t>
      </w:r>
      <w:r w:rsidR="00AC50B9">
        <w:t>, optimizér</w:t>
      </w:r>
      <w:r w:rsidR="00A0312D">
        <w:t xml:space="preserve">ů, kombiner boxů </w:t>
      </w:r>
      <w:r>
        <w:t xml:space="preserve">a odvody k rozvaděči pro DC stranu bude provedeno flexibilními vodiči o průřezu </w:t>
      </w:r>
      <w:r w:rsidR="002013AC">
        <w:t>6</w:t>
      </w:r>
      <w:r>
        <w:t xml:space="preserve"> mm</w:t>
      </w:r>
      <w:r w:rsidRPr="00971019">
        <w:rPr>
          <w:vertAlign w:val="superscript"/>
        </w:rPr>
        <w:t xml:space="preserve">2 </w:t>
      </w:r>
      <w:r>
        <w:t xml:space="preserve">(SLR </w:t>
      </w:r>
      <w:r w:rsidR="002013AC">
        <w:t>6</w:t>
      </w:r>
      <w:r>
        <w:t xml:space="preserve"> – S804PV-S</w:t>
      </w:r>
      <w:r w:rsidR="00DB4F6B">
        <w:t xml:space="preserve"> nebo ekvivale</w:t>
      </w:r>
      <w:r w:rsidR="004E4D65">
        <w:t>n</w:t>
      </w:r>
      <w:r w:rsidR="00DB4F6B">
        <w:t>t</w:t>
      </w:r>
      <w:r>
        <w:t xml:space="preserve">). </w:t>
      </w:r>
    </w:p>
    <w:p w14:paraId="6773A958" w14:textId="134FA2CA" w:rsidR="00933901" w:rsidRDefault="008C3142" w:rsidP="00933901">
      <w:pPr>
        <w:pStyle w:val="Odstavecseseznamem1"/>
        <w:numPr>
          <w:ilvl w:val="0"/>
          <w:numId w:val="2"/>
        </w:numPr>
        <w:spacing w:before="120"/>
        <w:ind w:left="426" w:firstLine="283"/>
        <w:jc w:val="both"/>
      </w:pPr>
      <w:r w:rsidRPr="00937CC8">
        <w:t>Střídač</w:t>
      </w:r>
      <w:r w:rsidR="00DB4F6B">
        <w:t xml:space="preserve"> bud</w:t>
      </w:r>
      <w:r w:rsidR="0016790E">
        <w:t>e</w:t>
      </w:r>
      <w:r w:rsidRPr="00937CC8">
        <w:t xml:space="preserve"> propojen s</w:t>
      </w:r>
      <w:r w:rsidR="00C0213F">
        <w:t> </w:t>
      </w:r>
      <w:r w:rsidRPr="00937CC8">
        <w:t>R</w:t>
      </w:r>
      <w:r w:rsidR="00D60B6A">
        <w:t>FVE</w:t>
      </w:r>
      <w:r w:rsidRPr="00937CC8">
        <w:t xml:space="preserve"> kabel</w:t>
      </w:r>
      <w:r w:rsidR="0093718D">
        <w:t>y</w:t>
      </w:r>
      <w:r w:rsidRPr="00937CC8">
        <w:t xml:space="preserve"> </w:t>
      </w:r>
      <w:r w:rsidR="00374E7A">
        <w:t>H07RN-F 5x</w:t>
      </w:r>
      <w:r w:rsidR="006759B0">
        <w:t>6</w:t>
      </w:r>
      <w:r w:rsidR="00374E7A">
        <w:t xml:space="preserve"> </w:t>
      </w:r>
      <w:r w:rsidR="00D60B6A">
        <w:t xml:space="preserve"> popř. 1</w:t>
      </w:r>
      <w:r w:rsidR="00137E4C">
        <w:t>-</w:t>
      </w:r>
      <w:r w:rsidR="00D60B6A">
        <w:t>CYKY</w:t>
      </w:r>
      <w:r w:rsidR="0000609A">
        <w:t>-</w:t>
      </w:r>
      <w:r w:rsidR="00D60B6A">
        <w:t>J</w:t>
      </w:r>
      <w:r w:rsidR="0016790E">
        <w:t>.</w:t>
      </w:r>
    </w:p>
    <w:p w14:paraId="04A9F15A" w14:textId="77777777" w:rsidR="003D32F4" w:rsidRDefault="003D32F4" w:rsidP="003D32F4">
      <w:pPr>
        <w:pStyle w:val="Odstavecseseznamem1"/>
        <w:numPr>
          <w:ilvl w:val="0"/>
          <w:numId w:val="2"/>
        </w:numPr>
        <w:spacing w:before="120"/>
        <w:ind w:left="426" w:firstLine="283"/>
        <w:jc w:val="both"/>
      </w:pPr>
      <w:r>
        <w:t>Všechny p</w:t>
      </w:r>
      <w:r w:rsidRPr="00BD0605">
        <w:t xml:space="preserve">rostupy skrz vnitřní </w:t>
      </w:r>
      <w:r>
        <w:t xml:space="preserve">i vnější </w:t>
      </w:r>
      <w:r w:rsidRPr="00BD0605">
        <w:t xml:space="preserve">stavební konstrukce budou vždy utěsněny protipožárními přepážkami s dostatečnou odolností proti šíření ohně dle podmínek HZS nebo PBŘ. </w:t>
      </w:r>
      <w:r>
        <w:t>Kabelové trasy musí být navrženy tak, aby bylo zajištěno bezpečné vypnutí.</w:t>
      </w:r>
    </w:p>
    <w:p w14:paraId="6BA37E0C" w14:textId="77777777" w:rsidR="003D32F4" w:rsidRDefault="003D32F4" w:rsidP="003D32F4">
      <w:pPr>
        <w:pStyle w:val="Nadpis2"/>
        <w:widowControl/>
        <w:numPr>
          <w:ilvl w:val="1"/>
          <w:numId w:val="2"/>
        </w:numPr>
        <w:tabs>
          <w:tab w:val="left" w:pos="680"/>
        </w:tabs>
        <w:spacing w:after="0"/>
        <w:ind w:left="680" w:hanging="680"/>
        <w:jc w:val="both"/>
      </w:pPr>
      <w:r>
        <w:t>Rozvaděče FVE</w:t>
      </w:r>
    </w:p>
    <w:p w14:paraId="7A278393" w14:textId="76620E15" w:rsidR="003D32F4" w:rsidRDefault="003D32F4" w:rsidP="003D32F4">
      <w:pPr>
        <w:spacing w:before="120" w:after="120"/>
        <w:ind w:left="425" w:firstLine="255"/>
        <w:jc w:val="both"/>
      </w:pPr>
      <w:r>
        <w:t>Rozvaděče musí splnit požadavky ČSN EN 61439-1 ed. 2 (a být přiloženo ověření návrhu – souhrnná zpráva</w:t>
      </w:r>
      <w:r w:rsidR="009735A6">
        <w:t>)</w:t>
      </w:r>
      <w:r>
        <w:t>.</w:t>
      </w:r>
      <w:r w:rsidRPr="00283FB0">
        <w:t xml:space="preserve"> </w:t>
      </w:r>
      <w:r w:rsidRPr="0049369E">
        <w:t>Schéma zapojení rozvaděč</w:t>
      </w:r>
      <w:r>
        <w:t>ů</w:t>
      </w:r>
      <w:r w:rsidRPr="0049369E">
        <w:t xml:space="preserve"> je ve výkresové dokumentaci</w:t>
      </w:r>
      <w:r>
        <w:t xml:space="preserve">. </w:t>
      </w:r>
      <w:r w:rsidRPr="001379DD">
        <w:t>Rozvaděč musí být výrobcem určený pro AC i DC prvky do 1000 V</w:t>
      </w:r>
      <w:r>
        <w:t xml:space="preserve"> DC, 400 V AC, s krytím min. </w:t>
      </w:r>
      <w:r w:rsidRPr="006C1D22">
        <w:t xml:space="preserve">IP </w:t>
      </w:r>
      <w:r>
        <w:t>43</w:t>
      </w:r>
      <w:r w:rsidRPr="006C1D22">
        <w:t>/20 po otevření, bude obsahovat jistící a spínací prvky</w:t>
      </w:r>
      <w:r>
        <w:t xml:space="preserve"> </w:t>
      </w:r>
      <w:r w:rsidRPr="001379DD">
        <w:t>a regulac</w:t>
      </w:r>
      <w:r>
        <w:t>i</w:t>
      </w:r>
      <w:r w:rsidRPr="001379DD">
        <w:t xml:space="preserve"> výkonu FVE.</w:t>
      </w:r>
      <w:r w:rsidR="00792DAC">
        <w:t xml:space="preserve"> </w:t>
      </w:r>
    </w:p>
    <w:p w14:paraId="58EF9576" w14:textId="3FF9B1F4" w:rsidR="003D32F4" w:rsidRDefault="003D32F4" w:rsidP="003D32F4">
      <w:pPr>
        <w:pStyle w:val="Zkladntext"/>
        <w:numPr>
          <w:ilvl w:val="0"/>
          <w:numId w:val="2"/>
        </w:numPr>
        <w:rPr>
          <w:b/>
        </w:rPr>
      </w:pPr>
      <w:r>
        <w:rPr>
          <w:b/>
        </w:rPr>
        <w:t>RFVE</w:t>
      </w:r>
    </w:p>
    <w:p w14:paraId="7A45C1D4" w14:textId="2ADDCCBD" w:rsidR="003D32F4" w:rsidRDefault="003D32F4" w:rsidP="003D32F4">
      <w:pPr>
        <w:pStyle w:val="Odstavecseseznamem1"/>
        <w:numPr>
          <w:ilvl w:val="0"/>
          <w:numId w:val="2"/>
        </w:numPr>
        <w:spacing w:before="120"/>
        <w:ind w:left="426" w:firstLine="283"/>
        <w:jc w:val="both"/>
      </w:pPr>
      <w:r w:rsidRPr="00DB2300">
        <w:t xml:space="preserve">Rozvaděč </w:t>
      </w:r>
      <w:r w:rsidR="00E258ED">
        <w:t>RFVE</w:t>
      </w:r>
      <w:r>
        <w:t xml:space="preserve"> </w:t>
      </w:r>
      <w:r w:rsidRPr="00DB2300">
        <w:t>tvoří oceloplechová skří</w:t>
      </w:r>
      <w:r>
        <w:t>ň</w:t>
      </w:r>
      <w:r w:rsidRPr="00DB2300">
        <w:t xml:space="preserve"> cca </w:t>
      </w:r>
      <w:r w:rsidR="00556CA4">
        <w:t>240</w:t>
      </w:r>
      <w:r w:rsidRPr="00DB2300">
        <w:t xml:space="preserve"> modulů</w:t>
      </w:r>
      <w:r>
        <w:t xml:space="preserve"> a bude umístěn spolu se střídač</w:t>
      </w:r>
      <w:r w:rsidR="00E258ED">
        <w:t>em</w:t>
      </w:r>
      <w:r>
        <w:t xml:space="preserve"> </w:t>
      </w:r>
      <w:r w:rsidR="003F147D">
        <w:t xml:space="preserve">na </w:t>
      </w:r>
      <w:r w:rsidR="00E258ED">
        <w:t>ji</w:t>
      </w:r>
      <w:r w:rsidR="003F147D">
        <w:t>žní</w:t>
      </w:r>
      <w:r w:rsidR="00E258ED">
        <w:t xml:space="preserve"> stěně </w:t>
      </w:r>
      <w:r w:rsidR="003F147D">
        <w:t xml:space="preserve">pod přístřeškem vedle </w:t>
      </w:r>
      <w:r w:rsidR="00E258ED">
        <w:t>budovy</w:t>
      </w:r>
      <w:r w:rsidR="003F147D">
        <w:t>, na jejíž střeše budou umístěny panely FVE</w:t>
      </w:r>
      <w:r w:rsidR="00E258ED">
        <w:t xml:space="preserve">. </w:t>
      </w:r>
      <w:r w:rsidRPr="00DB2300">
        <w:t xml:space="preserve">AC trasa napojení do </w:t>
      </w:r>
      <w:r w:rsidR="00A93EAA">
        <w:t xml:space="preserve">stávající </w:t>
      </w:r>
      <w:r w:rsidRPr="00DB2300">
        <w:t xml:space="preserve">elektroinstalace </w:t>
      </w:r>
      <w:r>
        <w:t xml:space="preserve">budovy </w:t>
      </w:r>
      <w:r w:rsidR="00A93EAA">
        <w:t xml:space="preserve">bude </w:t>
      </w:r>
      <w:r>
        <w:t>kabelem NYY 4x</w:t>
      </w:r>
      <w:r w:rsidR="003F147D">
        <w:t>6</w:t>
      </w:r>
      <w:r>
        <w:t xml:space="preserve"> </w:t>
      </w:r>
      <w:r w:rsidR="00DA415A">
        <w:t xml:space="preserve">a </w:t>
      </w:r>
      <w:r w:rsidRPr="00DB2300">
        <w:t xml:space="preserve">povede </w:t>
      </w:r>
      <w:r>
        <w:t>v kabelovém roštu</w:t>
      </w:r>
      <w:r w:rsidR="00E258ED">
        <w:t xml:space="preserve"> nebo žlabu</w:t>
      </w:r>
      <w:r>
        <w:t xml:space="preserve"> po zdi</w:t>
      </w:r>
      <w:r w:rsidRPr="00DB2300">
        <w:t xml:space="preserve"> </w:t>
      </w:r>
      <w:r>
        <w:t>a dále do místního rozvaděče R</w:t>
      </w:r>
      <w:r w:rsidR="003F147D">
        <w:t>P</w:t>
      </w:r>
      <w:r>
        <w:t>.</w:t>
      </w:r>
      <w:r w:rsidRPr="007B4CC6">
        <w:t> </w:t>
      </w:r>
      <w:r>
        <w:t xml:space="preserve">Tento kabel bude připojen na nový </w:t>
      </w:r>
      <w:r w:rsidR="00E258ED">
        <w:t>jistič 3x</w:t>
      </w:r>
      <w:r w:rsidR="003F147D">
        <w:t>4</w:t>
      </w:r>
      <w:r w:rsidR="00E258ED">
        <w:t>0A</w:t>
      </w:r>
      <w:r>
        <w:t xml:space="preserve"> umístěný v R</w:t>
      </w:r>
      <w:r w:rsidR="003F147D">
        <w:t>P</w:t>
      </w:r>
      <w:r>
        <w:t xml:space="preserve">. </w:t>
      </w:r>
      <w:r w:rsidRPr="00BD0605">
        <w:t xml:space="preserve">Z rozvaděče </w:t>
      </w:r>
      <w:r w:rsidR="00E258ED">
        <w:t>RFVE</w:t>
      </w:r>
      <w:r w:rsidRPr="00BD0605">
        <w:t xml:space="preserve"> bude vyvedeno STOP tlačítko </w:t>
      </w:r>
      <w:r>
        <w:t xml:space="preserve">S1 </w:t>
      </w:r>
      <w:r w:rsidRPr="00BD0605">
        <w:t>(Central STOP), které bude umístěno dle požadavků HZS popř. dle PBŘ.</w:t>
      </w:r>
    </w:p>
    <w:p w14:paraId="6129ECC8" w14:textId="15309FE6" w:rsidR="003D32F4" w:rsidRDefault="003D32F4" w:rsidP="003D32F4">
      <w:pPr>
        <w:pStyle w:val="Odstavecseseznamem1"/>
        <w:numPr>
          <w:ilvl w:val="0"/>
          <w:numId w:val="2"/>
        </w:numPr>
        <w:spacing w:before="120"/>
        <w:ind w:left="426" w:firstLine="283"/>
        <w:jc w:val="both"/>
      </w:pPr>
      <w:r>
        <w:t xml:space="preserve">V rozvaděči </w:t>
      </w:r>
      <w:r w:rsidR="00E258ED">
        <w:t>RFVE</w:t>
      </w:r>
      <w:r>
        <w:t xml:space="preserve"> </w:t>
      </w:r>
      <w:r w:rsidRPr="00F436A9">
        <w:t>budou umístěny AC prvky –</w:t>
      </w:r>
      <w:r>
        <w:t xml:space="preserve"> jističe např. OEZ L</w:t>
      </w:r>
      <w:r w:rsidR="00E258ED">
        <w:t>T</w:t>
      </w:r>
      <w:r>
        <w:t xml:space="preserve">N </w:t>
      </w:r>
      <w:r w:rsidR="003F147D">
        <w:t>25</w:t>
      </w:r>
      <w:r>
        <w:t>B/3 (</w:t>
      </w:r>
      <w:r w:rsidR="00E258ED">
        <w:t>1</w:t>
      </w:r>
      <w:r>
        <w:t xml:space="preserve"> ks), L</w:t>
      </w:r>
      <w:r w:rsidR="00FF0410">
        <w:t>T</w:t>
      </w:r>
      <w:r>
        <w:t xml:space="preserve">N </w:t>
      </w:r>
      <w:r w:rsidR="003F147D">
        <w:t>32</w:t>
      </w:r>
      <w:r>
        <w:t xml:space="preserve">B/3 (1 ks), LTN 2B/1 (1 ks), OPVP10 vč. PV10 2A (4 ks), </w:t>
      </w:r>
      <w:r w:rsidRPr="00F436A9">
        <w:t xml:space="preserve">svodič přepětí </w:t>
      </w:r>
      <w:r>
        <w:t>Citel</w:t>
      </w:r>
      <w:r w:rsidRPr="00F436A9">
        <w:t xml:space="preserve"> </w:t>
      </w:r>
      <w:r w:rsidRPr="00C53A8A">
        <w:t xml:space="preserve">DS134RS-230/G </w:t>
      </w:r>
      <w:r>
        <w:t xml:space="preserve">(1 ks) </w:t>
      </w:r>
      <w:r w:rsidRPr="00F436A9">
        <w:t>nebo ekvivalent</w:t>
      </w:r>
      <w:r>
        <w:t xml:space="preserve"> s předřazeným jištěním poj. odpínačem např. OPVP22-3 s poj. 3x PV22 125A gG, </w:t>
      </w:r>
      <w:r w:rsidRPr="00F436A9">
        <w:t xml:space="preserve">stykač </w:t>
      </w:r>
      <w:r>
        <w:t>např.</w:t>
      </w:r>
      <w:r w:rsidRPr="00F436A9">
        <w:t xml:space="preserve"> </w:t>
      </w:r>
      <w:r w:rsidR="006528CD">
        <w:t>RSI-63-40-x230</w:t>
      </w:r>
      <w:r>
        <w:t xml:space="preserve"> (nebo ekvivalent),</w:t>
      </w:r>
      <w:r w:rsidRPr="00F436A9">
        <w:t xml:space="preserve"> regulace </w:t>
      </w:r>
      <w:r>
        <w:t xml:space="preserve">výkonových parametrů </w:t>
      </w:r>
      <w:r w:rsidRPr="00F436A9">
        <w:t xml:space="preserve">FVE </w:t>
      </w:r>
      <w:r>
        <w:t xml:space="preserve">je </w:t>
      </w:r>
      <w:r w:rsidRPr="00F436A9">
        <w:t xml:space="preserve">tvořena časovým relé ELKO-EP CMR-91H nebo ekvivalent (zpoždění přítahu </w:t>
      </w:r>
      <w:r>
        <w:t>60s</w:t>
      </w:r>
      <w:r w:rsidRPr="00F436A9">
        <w:t>)</w:t>
      </w:r>
      <w:r>
        <w:t xml:space="preserve"> a</w:t>
      </w:r>
      <w:r w:rsidRPr="00F436A9">
        <w:t xml:space="preserve"> </w:t>
      </w:r>
      <w:r>
        <w:t xml:space="preserve">jištěnou </w:t>
      </w:r>
      <w:r w:rsidRPr="00F436A9">
        <w:t>napěťovo-frekvenční ochranou U-F guard popřípadě hlídacími relé frekvence a napětí s obdobnou možností nastavení.</w:t>
      </w:r>
      <w:r>
        <w:t xml:space="preserve"> Bude zde osazen smart meter ABB B2</w:t>
      </w:r>
      <w:r w:rsidR="006528CD">
        <w:t>3</w:t>
      </w:r>
      <w:r>
        <w:t> 3</w:t>
      </w:r>
      <w:r w:rsidR="006528CD">
        <w:t>1</w:t>
      </w:r>
      <w:r>
        <w:t>2-100 pro přímé měření</w:t>
      </w:r>
      <w:r w:rsidR="006528CD">
        <w:t xml:space="preserve">. </w:t>
      </w:r>
      <w:r>
        <w:t xml:space="preserve">Hlavní vypínač </w:t>
      </w:r>
      <w:r w:rsidR="00E258ED">
        <w:t>RFVE</w:t>
      </w:r>
      <w:r>
        <w:t xml:space="preserve"> bude např. </w:t>
      </w:r>
      <w:r w:rsidR="006528CD">
        <w:t xml:space="preserve">jistič LTN </w:t>
      </w:r>
      <w:r w:rsidR="003F147D">
        <w:t>4</w:t>
      </w:r>
      <w:r w:rsidR="006528CD">
        <w:t>0A/3</w:t>
      </w:r>
      <w:r>
        <w:t>.</w:t>
      </w:r>
    </w:p>
    <w:p w14:paraId="37CEFA29" w14:textId="08573CFE" w:rsidR="006528CD" w:rsidRDefault="006528CD" w:rsidP="006528CD">
      <w:pPr>
        <w:pStyle w:val="Odstavecseseznamem1"/>
        <w:numPr>
          <w:ilvl w:val="0"/>
          <w:numId w:val="2"/>
        </w:numPr>
        <w:spacing w:before="120"/>
        <w:ind w:left="426" w:firstLine="283"/>
        <w:jc w:val="both"/>
      </w:pPr>
      <w:r>
        <w:t>R</w:t>
      </w:r>
      <w:r w:rsidRPr="00F436A9">
        <w:t>egulace výkonu</w:t>
      </w:r>
      <w:r>
        <w:t xml:space="preserve"> </w:t>
      </w:r>
      <w:r w:rsidRPr="00F436A9">
        <w:t xml:space="preserve">FVE </w:t>
      </w:r>
      <w:r>
        <w:t xml:space="preserve">je řízena signálem HDO. RE bude doplněn o přijímač HDO FMX, regulační relé RR3, jistič 2B/1 a </w:t>
      </w:r>
      <w:r w:rsidR="003F147D">
        <w:t xml:space="preserve">bezdrátový </w:t>
      </w:r>
      <w:r>
        <w:t>převodník signálu HDO. Pomocný spínač bude použit v RFVE pro řízení výkonu FVE.</w:t>
      </w:r>
    </w:p>
    <w:p w14:paraId="6DA65CA7" w14:textId="171DC2CA" w:rsidR="003D32F4" w:rsidRPr="00E14115" w:rsidRDefault="003D32F4" w:rsidP="003D32F4">
      <w:pPr>
        <w:pStyle w:val="Odstavecseseznamem"/>
        <w:numPr>
          <w:ilvl w:val="0"/>
          <w:numId w:val="2"/>
        </w:numPr>
        <w:spacing w:before="120" w:after="120"/>
        <w:jc w:val="both"/>
        <w:rPr>
          <w:rFonts w:cs="Times New Roman"/>
          <w:b/>
        </w:rPr>
      </w:pPr>
      <w:r w:rsidRPr="00E14115">
        <w:rPr>
          <w:rFonts w:cs="Times New Roman"/>
          <w:b/>
        </w:rPr>
        <w:t>Tabulka kabelů:</w:t>
      </w:r>
    </w:p>
    <w:tbl>
      <w:tblPr>
        <w:tblW w:w="8874" w:type="dxa"/>
        <w:jc w:val="center"/>
        <w:tblLayout w:type="fixed"/>
        <w:tblCellMar>
          <w:left w:w="70" w:type="dxa"/>
          <w:right w:w="70" w:type="dxa"/>
        </w:tblCellMar>
        <w:tblLook w:val="04A0" w:firstRow="1" w:lastRow="0" w:firstColumn="1" w:lastColumn="0" w:noHBand="0" w:noVBand="1"/>
      </w:tblPr>
      <w:tblGrid>
        <w:gridCol w:w="2312"/>
        <w:gridCol w:w="3402"/>
        <w:gridCol w:w="1679"/>
        <w:gridCol w:w="1481"/>
      </w:tblGrid>
      <w:tr w:rsidR="003D32F4" w:rsidRPr="00B3072F" w14:paraId="6FACE213" w14:textId="77777777" w:rsidTr="002E3921">
        <w:trPr>
          <w:trHeight w:val="555"/>
          <w:jc w:val="center"/>
        </w:trPr>
        <w:tc>
          <w:tcPr>
            <w:tcW w:w="2312"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223D757F" w14:textId="77777777" w:rsidR="003D32F4" w:rsidRPr="00B3072F" w:rsidRDefault="003D32F4" w:rsidP="000A3176">
            <w:pPr>
              <w:jc w:val="center"/>
              <w:rPr>
                <w:rFonts w:cs="Times New Roman"/>
                <w:b/>
                <w:bCs/>
              </w:rPr>
            </w:pPr>
            <w:r w:rsidRPr="00B3072F">
              <w:rPr>
                <w:rFonts w:cs="Times New Roman"/>
                <w:b/>
                <w:bCs/>
              </w:rPr>
              <w:t>č. kabelu</w:t>
            </w:r>
          </w:p>
        </w:tc>
        <w:tc>
          <w:tcPr>
            <w:tcW w:w="3402" w:type="dxa"/>
            <w:tcBorders>
              <w:top w:val="single" w:sz="4" w:space="0" w:color="auto"/>
              <w:left w:val="nil"/>
              <w:bottom w:val="double" w:sz="4" w:space="0" w:color="auto"/>
              <w:right w:val="single" w:sz="4" w:space="0" w:color="auto"/>
            </w:tcBorders>
            <w:shd w:val="clear" w:color="auto" w:fill="auto"/>
            <w:noWrap/>
            <w:vAlign w:val="bottom"/>
            <w:hideMark/>
          </w:tcPr>
          <w:p w14:paraId="2AD1424F" w14:textId="77777777" w:rsidR="003D32F4" w:rsidRPr="00B3072F" w:rsidRDefault="003D32F4" w:rsidP="000A3176">
            <w:pPr>
              <w:jc w:val="center"/>
              <w:rPr>
                <w:rFonts w:cs="Times New Roman"/>
                <w:b/>
                <w:bCs/>
              </w:rPr>
            </w:pPr>
            <w:r w:rsidRPr="00B3072F">
              <w:rPr>
                <w:rFonts w:cs="Times New Roman"/>
                <w:b/>
                <w:bCs/>
              </w:rPr>
              <w:t>typ kabelu</w:t>
            </w:r>
          </w:p>
        </w:tc>
        <w:tc>
          <w:tcPr>
            <w:tcW w:w="1679" w:type="dxa"/>
            <w:tcBorders>
              <w:top w:val="single" w:sz="4" w:space="0" w:color="auto"/>
              <w:left w:val="nil"/>
              <w:bottom w:val="double" w:sz="4" w:space="0" w:color="auto"/>
              <w:right w:val="single" w:sz="4" w:space="0" w:color="auto"/>
            </w:tcBorders>
            <w:shd w:val="clear" w:color="auto" w:fill="auto"/>
            <w:noWrap/>
            <w:vAlign w:val="bottom"/>
            <w:hideMark/>
          </w:tcPr>
          <w:p w14:paraId="38E99AE1" w14:textId="77777777" w:rsidR="003D32F4" w:rsidRPr="00B3072F" w:rsidRDefault="003D32F4" w:rsidP="000A3176">
            <w:pPr>
              <w:jc w:val="center"/>
              <w:rPr>
                <w:rFonts w:cs="Times New Roman"/>
                <w:b/>
                <w:bCs/>
              </w:rPr>
            </w:pPr>
            <w:r w:rsidRPr="00B3072F">
              <w:rPr>
                <w:rFonts w:cs="Times New Roman"/>
                <w:b/>
                <w:bCs/>
              </w:rPr>
              <w:t>odkud</w:t>
            </w:r>
          </w:p>
        </w:tc>
        <w:tc>
          <w:tcPr>
            <w:tcW w:w="1481" w:type="dxa"/>
            <w:tcBorders>
              <w:top w:val="single" w:sz="4" w:space="0" w:color="auto"/>
              <w:left w:val="nil"/>
              <w:bottom w:val="double" w:sz="4" w:space="0" w:color="auto"/>
              <w:right w:val="single" w:sz="4" w:space="0" w:color="auto"/>
            </w:tcBorders>
            <w:shd w:val="clear" w:color="auto" w:fill="auto"/>
            <w:noWrap/>
            <w:vAlign w:val="bottom"/>
            <w:hideMark/>
          </w:tcPr>
          <w:p w14:paraId="74E77CD5" w14:textId="77777777" w:rsidR="003D32F4" w:rsidRPr="00B3072F" w:rsidRDefault="003D32F4" w:rsidP="000A3176">
            <w:pPr>
              <w:jc w:val="center"/>
              <w:rPr>
                <w:rFonts w:cs="Times New Roman"/>
                <w:b/>
                <w:bCs/>
              </w:rPr>
            </w:pPr>
            <w:r w:rsidRPr="00B3072F">
              <w:rPr>
                <w:rFonts w:cs="Times New Roman"/>
                <w:b/>
                <w:bCs/>
              </w:rPr>
              <w:t>kam</w:t>
            </w:r>
          </w:p>
        </w:tc>
      </w:tr>
      <w:tr w:rsidR="003D32F4" w:rsidRPr="00B00740" w14:paraId="3B3BE413" w14:textId="77777777" w:rsidTr="002E3921">
        <w:trPr>
          <w:trHeight w:val="241"/>
          <w:jc w:val="center"/>
        </w:trPr>
        <w:tc>
          <w:tcPr>
            <w:tcW w:w="2312" w:type="dxa"/>
            <w:tcBorders>
              <w:top w:val="double" w:sz="4" w:space="0" w:color="auto"/>
              <w:left w:val="single" w:sz="4" w:space="0" w:color="auto"/>
              <w:bottom w:val="single" w:sz="4" w:space="0" w:color="auto"/>
              <w:right w:val="single" w:sz="4" w:space="0" w:color="auto"/>
            </w:tcBorders>
            <w:shd w:val="clear" w:color="auto" w:fill="auto"/>
            <w:noWrap/>
            <w:vAlign w:val="bottom"/>
          </w:tcPr>
          <w:p w14:paraId="5669E5EB" w14:textId="77777777" w:rsidR="003D32F4" w:rsidRPr="00B00740" w:rsidRDefault="003D32F4" w:rsidP="000A3176">
            <w:pPr>
              <w:rPr>
                <w:rFonts w:cs="Times New Roman"/>
                <w:b/>
                <w:bCs/>
              </w:rPr>
            </w:pPr>
            <w:r w:rsidRPr="00B00740">
              <w:rPr>
                <w:rFonts w:cs="Times New Roman"/>
                <w:b/>
                <w:bCs/>
              </w:rPr>
              <w:t>DC část</w:t>
            </w:r>
          </w:p>
        </w:tc>
        <w:tc>
          <w:tcPr>
            <w:tcW w:w="3402" w:type="dxa"/>
            <w:tcBorders>
              <w:top w:val="double" w:sz="4" w:space="0" w:color="auto"/>
              <w:left w:val="nil"/>
              <w:bottom w:val="single" w:sz="4" w:space="0" w:color="auto"/>
              <w:right w:val="single" w:sz="4" w:space="0" w:color="auto"/>
            </w:tcBorders>
            <w:shd w:val="clear" w:color="auto" w:fill="auto"/>
            <w:noWrap/>
            <w:vAlign w:val="bottom"/>
          </w:tcPr>
          <w:p w14:paraId="37A63B51" w14:textId="77777777" w:rsidR="003D32F4" w:rsidRPr="00B00740" w:rsidRDefault="003D32F4" w:rsidP="000A3176">
            <w:pPr>
              <w:rPr>
                <w:rFonts w:cs="Times New Roman"/>
              </w:rPr>
            </w:pPr>
          </w:p>
        </w:tc>
        <w:tc>
          <w:tcPr>
            <w:tcW w:w="1679" w:type="dxa"/>
            <w:tcBorders>
              <w:top w:val="double" w:sz="4" w:space="0" w:color="auto"/>
              <w:left w:val="nil"/>
              <w:bottom w:val="single" w:sz="4" w:space="0" w:color="auto"/>
              <w:right w:val="single" w:sz="4" w:space="0" w:color="auto"/>
            </w:tcBorders>
            <w:shd w:val="clear" w:color="auto" w:fill="auto"/>
            <w:noWrap/>
            <w:vAlign w:val="bottom"/>
          </w:tcPr>
          <w:p w14:paraId="7F3E6F2F" w14:textId="77777777" w:rsidR="003D32F4" w:rsidRPr="00B00740" w:rsidRDefault="003D32F4" w:rsidP="000A3176">
            <w:pPr>
              <w:rPr>
                <w:rFonts w:cs="Times New Roman"/>
              </w:rPr>
            </w:pPr>
          </w:p>
        </w:tc>
        <w:tc>
          <w:tcPr>
            <w:tcW w:w="1481" w:type="dxa"/>
            <w:tcBorders>
              <w:top w:val="double" w:sz="4" w:space="0" w:color="auto"/>
              <w:left w:val="nil"/>
              <w:bottom w:val="single" w:sz="4" w:space="0" w:color="auto"/>
              <w:right w:val="single" w:sz="4" w:space="0" w:color="auto"/>
            </w:tcBorders>
            <w:shd w:val="clear" w:color="auto" w:fill="auto"/>
            <w:noWrap/>
            <w:vAlign w:val="bottom"/>
          </w:tcPr>
          <w:p w14:paraId="193C5955" w14:textId="77777777" w:rsidR="003D32F4" w:rsidRPr="00B00740" w:rsidRDefault="003D32F4" w:rsidP="000A3176">
            <w:pPr>
              <w:rPr>
                <w:rFonts w:cs="Times New Roman"/>
              </w:rPr>
            </w:pPr>
          </w:p>
        </w:tc>
      </w:tr>
      <w:tr w:rsidR="003D32F4" w:rsidRPr="004222C6" w14:paraId="4B41A5E4"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990B6" w14:textId="3C1498E8" w:rsidR="003D32F4" w:rsidRPr="004222C6" w:rsidRDefault="003D32F4" w:rsidP="000A3176">
            <w:pPr>
              <w:rPr>
                <w:rFonts w:cs="Times New Roman"/>
              </w:rPr>
            </w:pPr>
            <w:r w:rsidRPr="004222C6">
              <w:rPr>
                <w:rFonts w:cs="Times New Roman"/>
              </w:rPr>
              <w:t>WL1.1</w:t>
            </w:r>
            <w:r w:rsidR="006528CD">
              <w:rPr>
                <w:rFonts w:cs="Times New Roman"/>
              </w:rPr>
              <w:t xml:space="preserve"> </w:t>
            </w:r>
            <w:r>
              <w:rPr>
                <w:rFonts w:cs="Times New Roman"/>
              </w:rPr>
              <w:t>-</w:t>
            </w:r>
            <w:r w:rsidR="006528CD" w:rsidRPr="004222C6">
              <w:rPr>
                <w:rFonts w:cs="Times New Roman"/>
              </w:rPr>
              <w:t xml:space="preserve"> WL1.</w:t>
            </w:r>
            <w:r w:rsidR="003F147D">
              <w:rPr>
                <w:rFonts w:cs="Times New Roman"/>
              </w:rPr>
              <w:t>2</w:t>
            </w:r>
          </w:p>
        </w:tc>
        <w:tc>
          <w:tcPr>
            <w:tcW w:w="3402" w:type="dxa"/>
            <w:tcBorders>
              <w:top w:val="single" w:sz="4" w:space="0" w:color="auto"/>
              <w:left w:val="nil"/>
              <w:bottom w:val="single" w:sz="4" w:space="0" w:color="auto"/>
              <w:right w:val="single" w:sz="4" w:space="0" w:color="auto"/>
            </w:tcBorders>
            <w:shd w:val="clear" w:color="auto" w:fill="auto"/>
            <w:noWrap/>
            <w:hideMark/>
          </w:tcPr>
          <w:p w14:paraId="1B21477F" w14:textId="77777777" w:rsidR="003D32F4" w:rsidRPr="004222C6" w:rsidRDefault="003D32F4" w:rsidP="000A3176">
            <w:pPr>
              <w:rPr>
                <w:rFonts w:cs="Times New Roman"/>
              </w:rPr>
            </w:pPr>
            <w:r w:rsidRPr="004222C6">
              <w:rPr>
                <w:rFonts w:cs="Times New Roman"/>
              </w:rPr>
              <w:t xml:space="preserve">SLR </w:t>
            </w:r>
            <w:r>
              <w:rPr>
                <w:rFonts w:cs="Times New Roman"/>
              </w:rPr>
              <w:t>6</w:t>
            </w:r>
          </w:p>
        </w:tc>
        <w:tc>
          <w:tcPr>
            <w:tcW w:w="1679" w:type="dxa"/>
            <w:tcBorders>
              <w:top w:val="single" w:sz="4" w:space="0" w:color="auto"/>
              <w:left w:val="nil"/>
              <w:bottom w:val="single" w:sz="4" w:space="0" w:color="auto"/>
              <w:right w:val="single" w:sz="4" w:space="0" w:color="auto"/>
            </w:tcBorders>
            <w:shd w:val="clear" w:color="auto" w:fill="auto"/>
            <w:noWrap/>
            <w:vAlign w:val="bottom"/>
            <w:hideMark/>
          </w:tcPr>
          <w:p w14:paraId="66C0A182" w14:textId="5023C43C" w:rsidR="003D32F4" w:rsidRPr="004222C6" w:rsidRDefault="003D32F4" w:rsidP="000A3176">
            <w:pPr>
              <w:jc w:val="center"/>
              <w:rPr>
                <w:rFonts w:cs="Times New Roman"/>
              </w:rPr>
            </w:pPr>
            <w:r w:rsidRPr="004222C6">
              <w:rPr>
                <w:rFonts w:cs="Times New Roman"/>
              </w:rPr>
              <w:t>String 1</w:t>
            </w:r>
            <w:r w:rsidR="002E3921">
              <w:rPr>
                <w:rFonts w:cs="Times New Roman"/>
              </w:rPr>
              <w:t>.1</w:t>
            </w:r>
            <w:r>
              <w:rPr>
                <w:rFonts w:cs="Times New Roman"/>
              </w:rPr>
              <w:t>-</w:t>
            </w:r>
            <w:r w:rsidR="006528CD">
              <w:rPr>
                <w:rFonts w:cs="Times New Roman"/>
              </w:rPr>
              <w:t>1</w:t>
            </w:r>
            <w:r w:rsidR="002E3921">
              <w:rPr>
                <w:rFonts w:cs="Times New Roman"/>
              </w:rPr>
              <w:t>.</w:t>
            </w:r>
            <w:r w:rsidR="003F147D">
              <w:rPr>
                <w:rFonts w:cs="Times New Roman"/>
              </w:rPr>
              <w:t>2</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0700F848" w14:textId="73917DAA" w:rsidR="003D32F4" w:rsidRPr="004222C6" w:rsidRDefault="006528CD" w:rsidP="000A3176">
            <w:pPr>
              <w:jc w:val="center"/>
              <w:rPr>
                <w:rFonts w:cs="Times New Roman"/>
              </w:rPr>
            </w:pPr>
            <w:r>
              <w:rPr>
                <w:rFonts w:cs="Times New Roman"/>
              </w:rPr>
              <w:t>2</w:t>
            </w:r>
            <w:r w:rsidR="003D32F4">
              <w:rPr>
                <w:rFonts w:cs="Times New Roman"/>
              </w:rPr>
              <w:t>xDC-GAK</w:t>
            </w:r>
          </w:p>
        </w:tc>
      </w:tr>
      <w:tr w:rsidR="003D32F4" w:rsidRPr="004222C6" w14:paraId="67C12AAD" w14:textId="77777777" w:rsidTr="002E3921">
        <w:trPr>
          <w:trHeight w:val="282"/>
          <w:jc w:val="center"/>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14:paraId="3085FD76" w14:textId="5551F3A4" w:rsidR="003D32F4" w:rsidRPr="004222C6" w:rsidRDefault="006528CD" w:rsidP="000A3176">
            <w:pPr>
              <w:rPr>
                <w:rFonts w:cs="Times New Roman"/>
              </w:rPr>
            </w:pPr>
            <w:r w:rsidRPr="004222C6">
              <w:rPr>
                <w:rFonts w:cs="Times New Roman"/>
              </w:rPr>
              <w:t>WL1.1</w:t>
            </w:r>
            <w:r>
              <w:rPr>
                <w:rFonts w:cs="Times New Roman"/>
              </w:rPr>
              <w:t xml:space="preserve"> -</w:t>
            </w:r>
            <w:r w:rsidRPr="004222C6">
              <w:rPr>
                <w:rFonts w:cs="Times New Roman"/>
              </w:rPr>
              <w:t xml:space="preserve"> WL1.</w:t>
            </w:r>
            <w:r w:rsidR="003F147D">
              <w:rPr>
                <w:rFonts w:cs="Times New Roman"/>
              </w:rPr>
              <w:t>2</w:t>
            </w:r>
          </w:p>
        </w:tc>
        <w:tc>
          <w:tcPr>
            <w:tcW w:w="3402" w:type="dxa"/>
            <w:tcBorders>
              <w:top w:val="nil"/>
              <w:left w:val="nil"/>
              <w:bottom w:val="single" w:sz="4" w:space="0" w:color="auto"/>
              <w:right w:val="single" w:sz="4" w:space="0" w:color="auto"/>
            </w:tcBorders>
            <w:shd w:val="clear" w:color="auto" w:fill="auto"/>
            <w:noWrap/>
            <w:hideMark/>
          </w:tcPr>
          <w:p w14:paraId="1F596558" w14:textId="77777777" w:rsidR="003D32F4" w:rsidRPr="004222C6" w:rsidRDefault="003D32F4" w:rsidP="000A3176">
            <w:pPr>
              <w:rPr>
                <w:rFonts w:cs="Times New Roman"/>
              </w:rPr>
            </w:pPr>
            <w:r w:rsidRPr="004222C6">
              <w:rPr>
                <w:rFonts w:cs="Times New Roman"/>
              </w:rPr>
              <w:t xml:space="preserve">SLR </w:t>
            </w:r>
            <w:r>
              <w:rPr>
                <w:rFonts w:cs="Times New Roman"/>
              </w:rPr>
              <w:t>6</w:t>
            </w:r>
          </w:p>
        </w:tc>
        <w:tc>
          <w:tcPr>
            <w:tcW w:w="1679" w:type="dxa"/>
            <w:tcBorders>
              <w:top w:val="nil"/>
              <w:left w:val="nil"/>
              <w:bottom w:val="single" w:sz="4" w:space="0" w:color="auto"/>
              <w:right w:val="single" w:sz="4" w:space="0" w:color="auto"/>
            </w:tcBorders>
            <w:shd w:val="clear" w:color="auto" w:fill="auto"/>
            <w:noWrap/>
            <w:vAlign w:val="bottom"/>
            <w:hideMark/>
          </w:tcPr>
          <w:p w14:paraId="4391B3C4" w14:textId="7FAD0271" w:rsidR="003D32F4" w:rsidRPr="004222C6" w:rsidRDefault="006528CD" w:rsidP="000A3176">
            <w:pPr>
              <w:jc w:val="center"/>
              <w:rPr>
                <w:rFonts w:cs="Times New Roman"/>
              </w:rPr>
            </w:pPr>
            <w:r>
              <w:rPr>
                <w:rFonts w:cs="Times New Roman"/>
              </w:rPr>
              <w:t>2</w:t>
            </w:r>
            <w:r w:rsidR="003D32F4">
              <w:rPr>
                <w:rFonts w:cs="Times New Roman"/>
              </w:rPr>
              <w:t>xDC-GAK</w:t>
            </w:r>
          </w:p>
        </w:tc>
        <w:tc>
          <w:tcPr>
            <w:tcW w:w="1481" w:type="dxa"/>
            <w:tcBorders>
              <w:top w:val="nil"/>
              <w:left w:val="nil"/>
              <w:bottom w:val="single" w:sz="4" w:space="0" w:color="auto"/>
              <w:right w:val="single" w:sz="4" w:space="0" w:color="auto"/>
            </w:tcBorders>
            <w:shd w:val="clear" w:color="auto" w:fill="auto"/>
            <w:noWrap/>
            <w:vAlign w:val="bottom"/>
            <w:hideMark/>
          </w:tcPr>
          <w:p w14:paraId="47AA3507" w14:textId="072C00B3" w:rsidR="003D32F4" w:rsidRPr="004222C6" w:rsidRDefault="003D32F4" w:rsidP="000A3176">
            <w:pPr>
              <w:jc w:val="center"/>
              <w:rPr>
                <w:rFonts w:cs="Times New Roman"/>
              </w:rPr>
            </w:pPr>
            <w:r w:rsidRPr="004222C6">
              <w:rPr>
                <w:rFonts w:cs="Times New Roman"/>
              </w:rPr>
              <w:t>INV</w:t>
            </w:r>
          </w:p>
        </w:tc>
      </w:tr>
      <w:tr w:rsidR="003D32F4" w:rsidRPr="004222C6" w14:paraId="1C721C16"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06D96" w14:textId="77777777" w:rsidR="003D32F4" w:rsidRPr="00B00740" w:rsidRDefault="003D32F4" w:rsidP="000A3176">
            <w:pPr>
              <w:rPr>
                <w:rFonts w:cs="Times New Roman"/>
                <w:b/>
                <w:bCs/>
              </w:rPr>
            </w:pPr>
            <w:r w:rsidRPr="00B00740">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tcPr>
          <w:p w14:paraId="2D28DDBF" w14:textId="77777777" w:rsidR="003D32F4" w:rsidRDefault="003D32F4" w:rsidP="000A3176">
            <w:pPr>
              <w:rPr>
                <w:rFonts w:cs="Times New Roman"/>
              </w:rPr>
            </w:pP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13CFC274" w14:textId="77777777" w:rsidR="003D32F4" w:rsidRPr="004222C6" w:rsidRDefault="003D32F4" w:rsidP="000A3176">
            <w:pPr>
              <w:jc w:val="center"/>
              <w:rPr>
                <w:rFonts w:cs="Times New Roman"/>
              </w:rPr>
            </w:pP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24639C5B" w14:textId="77777777" w:rsidR="003D32F4" w:rsidRPr="004222C6" w:rsidRDefault="003D32F4" w:rsidP="000A3176">
            <w:pPr>
              <w:jc w:val="center"/>
              <w:rPr>
                <w:rFonts w:cs="Times New Roman"/>
              </w:rPr>
            </w:pPr>
          </w:p>
        </w:tc>
      </w:tr>
      <w:tr w:rsidR="003D32F4" w:rsidRPr="004222C6" w14:paraId="5F1A08EE"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C4757" w14:textId="13FCFFA2" w:rsidR="003D32F4" w:rsidRPr="004222C6" w:rsidRDefault="003D32F4" w:rsidP="000A3176">
            <w:pPr>
              <w:rPr>
                <w:rFonts w:cs="Times New Roman"/>
              </w:rPr>
            </w:pPr>
            <w:r>
              <w:rPr>
                <w:rFonts w:cs="Times New Roman"/>
              </w:rPr>
              <w:t>WS1</w:t>
            </w:r>
          </w:p>
        </w:tc>
        <w:tc>
          <w:tcPr>
            <w:tcW w:w="3402" w:type="dxa"/>
            <w:tcBorders>
              <w:top w:val="single" w:sz="4" w:space="0" w:color="auto"/>
              <w:left w:val="nil"/>
              <w:bottom w:val="single" w:sz="4" w:space="0" w:color="auto"/>
              <w:right w:val="single" w:sz="4" w:space="0" w:color="auto"/>
            </w:tcBorders>
            <w:shd w:val="clear" w:color="auto" w:fill="auto"/>
            <w:noWrap/>
          </w:tcPr>
          <w:p w14:paraId="4C39BC28" w14:textId="7575A2D1" w:rsidR="003D32F4" w:rsidRPr="004222C6" w:rsidRDefault="003D32F4" w:rsidP="000A3176">
            <w:pPr>
              <w:rPr>
                <w:rFonts w:cs="Times New Roman"/>
              </w:rPr>
            </w:pPr>
            <w:r>
              <w:rPr>
                <w:rFonts w:cs="Times New Roman"/>
              </w:rPr>
              <w:t>H07RN-F 5x</w:t>
            </w:r>
            <w:r w:rsidR="003F147D">
              <w:rPr>
                <w:rFonts w:cs="Times New Roman"/>
              </w:rPr>
              <w:t>6</w:t>
            </w: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5DF4256B" w14:textId="211C9CD2" w:rsidR="003D32F4" w:rsidRPr="004222C6" w:rsidRDefault="003D32F4" w:rsidP="000A3176">
            <w:pPr>
              <w:jc w:val="center"/>
              <w:rPr>
                <w:rFonts w:cs="Times New Roman"/>
              </w:rPr>
            </w:pPr>
            <w:r w:rsidRPr="004222C6">
              <w:rPr>
                <w:rFonts w:cs="Times New Roman"/>
              </w:rPr>
              <w:t>INV</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7A4C605F" w14:textId="75D86839" w:rsidR="003D32F4" w:rsidRPr="004222C6" w:rsidRDefault="00E258ED" w:rsidP="000A3176">
            <w:pPr>
              <w:jc w:val="center"/>
              <w:rPr>
                <w:rFonts w:cs="Times New Roman"/>
              </w:rPr>
            </w:pPr>
            <w:r>
              <w:rPr>
                <w:rFonts w:cs="Times New Roman"/>
              </w:rPr>
              <w:t>RFVE</w:t>
            </w:r>
          </w:p>
        </w:tc>
      </w:tr>
      <w:tr w:rsidR="001E12C9" w:rsidRPr="004222C6" w14:paraId="42C929E5"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7A03F" w14:textId="3B3FF837" w:rsidR="001E12C9" w:rsidRPr="004222C6" w:rsidRDefault="001E12C9" w:rsidP="001E12C9">
            <w:pPr>
              <w:rPr>
                <w:rFonts w:cs="Times New Roman"/>
              </w:rPr>
            </w:pPr>
            <w:r>
              <w:rPr>
                <w:rFonts w:cs="Times New Roman"/>
              </w:rPr>
              <w:t>WS</w:t>
            </w:r>
            <w:r w:rsidR="006528CD">
              <w:rPr>
                <w:rFonts w:cs="Times New Roman"/>
              </w:rPr>
              <w:t>2</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735B6E05" w14:textId="77777777" w:rsidR="001E12C9" w:rsidRPr="004222C6" w:rsidRDefault="001E12C9" w:rsidP="001E12C9">
            <w:pPr>
              <w:rPr>
                <w:rFonts w:cs="Times New Roman"/>
              </w:rPr>
            </w:pPr>
            <w:r w:rsidRPr="00BC5BC6">
              <w:rPr>
                <w:rFonts w:eastAsia="Times New Roman" w:cs="Times New Roman"/>
                <w:kern w:val="0"/>
                <w:lang w:eastAsia="cs-CZ" w:bidi="ar-SA"/>
              </w:rPr>
              <w:t>PRAFlaDur-J 2x1,5 RE P60-R</w:t>
            </w: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1598AD8E" w14:textId="09960AF8" w:rsidR="001E12C9" w:rsidRPr="004222C6" w:rsidRDefault="00E258ED" w:rsidP="001E12C9">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1D46DE41" w14:textId="77777777" w:rsidR="001E12C9" w:rsidRPr="004222C6" w:rsidRDefault="001E12C9" w:rsidP="001E12C9">
            <w:pPr>
              <w:jc w:val="center"/>
              <w:rPr>
                <w:rFonts w:cs="Times New Roman"/>
              </w:rPr>
            </w:pPr>
            <w:r>
              <w:rPr>
                <w:rFonts w:cs="Times New Roman"/>
              </w:rPr>
              <w:t>STOP</w:t>
            </w:r>
          </w:p>
        </w:tc>
      </w:tr>
      <w:tr w:rsidR="001E12C9" w:rsidRPr="004222C6" w14:paraId="6360D2D0" w14:textId="77777777" w:rsidTr="002E3921">
        <w:trPr>
          <w:trHeight w:val="282"/>
          <w:jc w:val="center"/>
        </w:trPr>
        <w:tc>
          <w:tcPr>
            <w:tcW w:w="2312"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A591E91" w14:textId="600B1254" w:rsidR="001E12C9" w:rsidRPr="004222C6" w:rsidRDefault="001E12C9" w:rsidP="001E12C9">
            <w:pPr>
              <w:rPr>
                <w:rFonts w:cs="Times New Roman"/>
              </w:rPr>
            </w:pPr>
            <w:r>
              <w:rPr>
                <w:rFonts w:cs="Times New Roman"/>
              </w:rPr>
              <w:t>WS</w:t>
            </w:r>
            <w:r w:rsidR="006528CD">
              <w:rPr>
                <w:rFonts w:cs="Times New Roman"/>
              </w:rPr>
              <w:t>3</w:t>
            </w:r>
          </w:p>
        </w:tc>
        <w:tc>
          <w:tcPr>
            <w:tcW w:w="3402" w:type="dxa"/>
            <w:tcBorders>
              <w:top w:val="single" w:sz="4" w:space="0" w:color="auto"/>
              <w:left w:val="nil"/>
              <w:bottom w:val="double" w:sz="4" w:space="0" w:color="auto"/>
              <w:right w:val="single" w:sz="4" w:space="0" w:color="auto"/>
            </w:tcBorders>
            <w:shd w:val="clear" w:color="auto" w:fill="auto"/>
            <w:noWrap/>
            <w:vAlign w:val="bottom"/>
          </w:tcPr>
          <w:p w14:paraId="07F67B7E" w14:textId="5B2C064F" w:rsidR="001E12C9" w:rsidRPr="004222C6" w:rsidRDefault="001E12C9" w:rsidP="001E12C9">
            <w:pPr>
              <w:rPr>
                <w:rFonts w:cs="Times New Roman"/>
              </w:rPr>
            </w:pPr>
            <w:r>
              <w:rPr>
                <w:rFonts w:cs="Times New Roman"/>
              </w:rPr>
              <w:t>NYY 4</w:t>
            </w:r>
            <w:r w:rsidRPr="000A1852">
              <w:rPr>
                <w:rFonts w:cs="Times New Roman"/>
              </w:rPr>
              <w:t>x</w:t>
            </w:r>
            <w:r w:rsidR="003F147D">
              <w:rPr>
                <w:rFonts w:cs="Times New Roman"/>
              </w:rPr>
              <w:t>6</w:t>
            </w:r>
          </w:p>
        </w:tc>
        <w:tc>
          <w:tcPr>
            <w:tcW w:w="1679" w:type="dxa"/>
            <w:tcBorders>
              <w:top w:val="single" w:sz="4" w:space="0" w:color="auto"/>
              <w:left w:val="nil"/>
              <w:bottom w:val="double" w:sz="4" w:space="0" w:color="auto"/>
              <w:right w:val="single" w:sz="4" w:space="0" w:color="auto"/>
            </w:tcBorders>
            <w:shd w:val="clear" w:color="auto" w:fill="auto"/>
            <w:noWrap/>
            <w:vAlign w:val="bottom"/>
          </w:tcPr>
          <w:p w14:paraId="15EC49F2" w14:textId="24749EC4" w:rsidR="001E12C9" w:rsidRPr="004222C6" w:rsidRDefault="00E258ED" w:rsidP="001E12C9">
            <w:pPr>
              <w:jc w:val="center"/>
              <w:rPr>
                <w:rFonts w:cs="Times New Roman"/>
              </w:rPr>
            </w:pPr>
            <w:r>
              <w:rPr>
                <w:rFonts w:cs="Times New Roman"/>
              </w:rPr>
              <w:t>RFVE</w:t>
            </w:r>
          </w:p>
        </w:tc>
        <w:tc>
          <w:tcPr>
            <w:tcW w:w="1481" w:type="dxa"/>
            <w:tcBorders>
              <w:top w:val="single" w:sz="4" w:space="0" w:color="auto"/>
              <w:left w:val="nil"/>
              <w:bottom w:val="double" w:sz="4" w:space="0" w:color="auto"/>
              <w:right w:val="single" w:sz="4" w:space="0" w:color="auto"/>
            </w:tcBorders>
            <w:shd w:val="clear" w:color="auto" w:fill="auto"/>
            <w:noWrap/>
            <w:vAlign w:val="bottom"/>
          </w:tcPr>
          <w:p w14:paraId="24DD9318" w14:textId="2C523027" w:rsidR="001E12C9" w:rsidRPr="004222C6" w:rsidRDefault="001E12C9" w:rsidP="001E12C9">
            <w:pPr>
              <w:jc w:val="center"/>
              <w:rPr>
                <w:rFonts w:cs="Times New Roman"/>
              </w:rPr>
            </w:pPr>
            <w:r>
              <w:rPr>
                <w:rFonts w:cs="Times New Roman"/>
              </w:rPr>
              <w:t>R</w:t>
            </w:r>
            <w:r w:rsidR="003F147D">
              <w:rPr>
                <w:rFonts w:cs="Times New Roman"/>
              </w:rPr>
              <w:t>P</w:t>
            </w:r>
          </w:p>
        </w:tc>
      </w:tr>
    </w:tbl>
    <w:p w14:paraId="32AA35D8" w14:textId="77777777" w:rsidR="003F147D" w:rsidRDefault="003F147D">
      <w:pPr>
        <w:pStyle w:val="Nadpis2"/>
        <w:widowControl/>
        <w:numPr>
          <w:ilvl w:val="1"/>
          <w:numId w:val="2"/>
        </w:numPr>
        <w:tabs>
          <w:tab w:val="left" w:pos="680"/>
        </w:tabs>
        <w:spacing w:after="0"/>
        <w:ind w:left="680" w:hanging="510"/>
        <w:jc w:val="both"/>
      </w:pPr>
      <w:r>
        <w:br w:type="page"/>
      </w:r>
    </w:p>
    <w:p w14:paraId="02D7D764" w14:textId="7ED45412" w:rsidR="0072306E" w:rsidRDefault="0072306E">
      <w:pPr>
        <w:pStyle w:val="Nadpis2"/>
        <w:widowControl/>
        <w:numPr>
          <w:ilvl w:val="1"/>
          <w:numId w:val="2"/>
        </w:numPr>
        <w:tabs>
          <w:tab w:val="left" w:pos="680"/>
        </w:tabs>
        <w:spacing w:after="0"/>
        <w:ind w:left="680" w:hanging="510"/>
        <w:jc w:val="both"/>
      </w:pPr>
      <w:r>
        <w:lastRenderedPageBreak/>
        <w:t>Fotovoltaické panely</w:t>
      </w:r>
      <w:r w:rsidR="008E4349">
        <w:t>: (případně alternativní výrobek)</w:t>
      </w:r>
    </w:p>
    <w:tbl>
      <w:tblPr>
        <w:tblStyle w:val="Mkatabulky"/>
        <w:tblW w:w="0" w:type="auto"/>
        <w:jc w:val="center"/>
        <w:tblLook w:val="04A0" w:firstRow="1" w:lastRow="0" w:firstColumn="1" w:lastColumn="0" w:noHBand="0" w:noVBand="1"/>
      </w:tblPr>
      <w:tblGrid>
        <w:gridCol w:w="2942"/>
        <w:gridCol w:w="4642"/>
      </w:tblGrid>
      <w:tr w:rsidR="009E318F" w14:paraId="2BDC372B" w14:textId="77777777" w:rsidTr="000A3176">
        <w:trPr>
          <w:trHeight w:val="466"/>
          <w:jc w:val="center"/>
        </w:trPr>
        <w:tc>
          <w:tcPr>
            <w:tcW w:w="7584" w:type="dxa"/>
            <w:gridSpan w:val="2"/>
            <w:tcBorders>
              <w:bottom w:val="double" w:sz="4" w:space="0" w:color="auto"/>
            </w:tcBorders>
            <w:vAlign w:val="bottom"/>
          </w:tcPr>
          <w:p w14:paraId="01476AE3" w14:textId="77777777" w:rsidR="009E318F" w:rsidRPr="00766A53" w:rsidRDefault="009E318F" w:rsidP="000A3176">
            <w:pPr>
              <w:pStyle w:val="Odstavecseseznamem1"/>
              <w:numPr>
                <w:ilvl w:val="0"/>
                <w:numId w:val="2"/>
              </w:numPr>
              <w:spacing w:before="120"/>
              <w:ind w:left="0" w:firstLine="0"/>
              <w:jc w:val="both"/>
              <w:rPr>
                <w:b/>
              </w:rPr>
            </w:pPr>
            <w:r>
              <w:rPr>
                <w:b/>
              </w:rPr>
              <w:t>p</w:t>
            </w:r>
            <w:r w:rsidRPr="00766A53">
              <w:rPr>
                <w:b/>
              </w:rPr>
              <w:t>arametry</w:t>
            </w:r>
          </w:p>
        </w:tc>
      </w:tr>
      <w:tr w:rsidR="009E318F" w:rsidRPr="000C4576" w14:paraId="541349EA" w14:textId="77777777" w:rsidTr="000A3176">
        <w:trPr>
          <w:jc w:val="center"/>
        </w:trPr>
        <w:tc>
          <w:tcPr>
            <w:tcW w:w="2942" w:type="dxa"/>
            <w:tcBorders>
              <w:top w:val="double" w:sz="4" w:space="0" w:color="auto"/>
            </w:tcBorders>
            <w:vAlign w:val="bottom"/>
          </w:tcPr>
          <w:p w14:paraId="3A3D4902" w14:textId="77777777" w:rsidR="009E318F" w:rsidRPr="000C4576" w:rsidRDefault="009E318F" w:rsidP="000A3176">
            <w:pPr>
              <w:rPr>
                <w:rFonts w:cs="Times New Roman"/>
              </w:rPr>
            </w:pPr>
            <w:r w:rsidRPr="000C4576">
              <w:rPr>
                <w:rFonts w:cs="Times New Roman"/>
              </w:rPr>
              <w:t>Typ</w:t>
            </w:r>
          </w:p>
        </w:tc>
        <w:tc>
          <w:tcPr>
            <w:tcW w:w="4642" w:type="dxa"/>
            <w:tcBorders>
              <w:top w:val="double" w:sz="4" w:space="0" w:color="auto"/>
            </w:tcBorders>
          </w:tcPr>
          <w:p w14:paraId="5C26B5A4" w14:textId="77777777" w:rsidR="009E318F" w:rsidRPr="00C13986" w:rsidRDefault="009E318F" w:rsidP="000A3176">
            <w:pPr>
              <w:jc w:val="center"/>
            </w:pPr>
            <w:r>
              <w:t>SUNPOWER MAXEON 3</w:t>
            </w:r>
          </w:p>
        </w:tc>
      </w:tr>
      <w:tr w:rsidR="009E318F" w:rsidRPr="000C4576" w14:paraId="7768B61B" w14:textId="77777777" w:rsidTr="000A3176">
        <w:trPr>
          <w:jc w:val="center"/>
        </w:trPr>
        <w:tc>
          <w:tcPr>
            <w:tcW w:w="2942" w:type="dxa"/>
            <w:vAlign w:val="bottom"/>
          </w:tcPr>
          <w:p w14:paraId="03078116" w14:textId="77777777" w:rsidR="009E318F" w:rsidRPr="000C4576" w:rsidRDefault="009E318F" w:rsidP="000A3176">
            <w:pPr>
              <w:rPr>
                <w:rFonts w:cs="Times New Roman"/>
              </w:rPr>
            </w:pPr>
            <w:r w:rsidRPr="000C4576">
              <w:rPr>
                <w:rFonts w:cs="Times New Roman"/>
              </w:rPr>
              <w:t xml:space="preserve">Jmenovité napětí </w:t>
            </w:r>
          </w:p>
        </w:tc>
        <w:tc>
          <w:tcPr>
            <w:tcW w:w="4642" w:type="dxa"/>
          </w:tcPr>
          <w:p w14:paraId="51EFCBC2" w14:textId="1EC86FB3" w:rsidR="009E318F" w:rsidRPr="00C13986" w:rsidRDefault="009E318F" w:rsidP="000A3176">
            <w:pPr>
              <w:jc w:val="center"/>
            </w:pPr>
            <w:r>
              <w:t>6</w:t>
            </w:r>
            <w:r w:rsidR="006528CD">
              <w:t>1</w:t>
            </w:r>
            <w:r>
              <w:t>,8</w:t>
            </w:r>
            <w:r w:rsidRPr="00C13986">
              <w:t xml:space="preserve"> V</w:t>
            </w:r>
          </w:p>
        </w:tc>
      </w:tr>
      <w:tr w:rsidR="009E318F" w:rsidRPr="000C4576" w14:paraId="0A33D5B0" w14:textId="77777777" w:rsidTr="000A3176">
        <w:trPr>
          <w:jc w:val="center"/>
        </w:trPr>
        <w:tc>
          <w:tcPr>
            <w:tcW w:w="2942" w:type="dxa"/>
            <w:vAlign w:val="bottom"/>
          </w:tcPr>
          <w:p w14:paraId="071F187B" w14:textId="77777777" w:rsidR="009E318F" w:rsidRPr="000C4576" w:rsidRDefault="009E318F" w:rsidP="000A3176">
            <w:pPr>
              <w:rPr>
                <w:rFonts w:cs="Times New Roman"/>
              </w:rPr>
            </w:pPr>
            <w:r w:rsidRPr="000C4576">
              <w:rPr>
                <w:rFonts w:cs="Times New Roman"/>
              </w:rPr>
              <w:t>Jmenovitý proud</w:t>
            </w:r>
          </w:p>
        </w:tc>
        <w:tc>
          <w:tcPr>
            <w:tcW w:w="4642" w:type="dxa"/>
          </w:tcPr>
          <w:p w14:paraId="4EFAE519" w14:textId="2731BD95" w:rsidR="009E318F" w:rsidRPr="00C13986" w:rsidRDefault="00A408C5" w:rsidP="000A3176">
            <w:pPr>
              <w:jc w:val="center"/>
            </w:pPr>
            <w:r>
              <w:t>5</w:t>
            </w:r>
            <w:r w:rsidR="009E318F">
              <w:t>,</w:t>
            </w:r>
            <w:r>
              <w:t>99</w:t>
            </w:r>
            <w:r w:rsidR="009E318F" w:rsidRPr="00C13986">
              <w:t xml:space="preserve"> A</w:t>
            </w:r>
          </w:p>
        </w:tc>
      </w:tr>
      <w:tr w:rsidR="009E318F" w:rsidRPr="000C4576" w14:paraId="0241BD0D" w14:textId="77777777" w:rsidTr="000A3176">
        <w:trPr>
          <w:jc w:val="center"/>
        </w:trPr>
        <w:tc>
          <w:tcPr>
            <w:tcW w:w="2942" w:type="dxa"/>
            <w:vAlign w:val="bottom"/>
          </w:tcPr>
          <w:p w14:paraId="0199801B" w14:textId="77777777" w:rsidR="009E318F" w:rsidRPr="000C4576" w:rsidRDefault="009E318F" w:rsidP="000A3176">
            <w:pPr>
              <w:rPr>
                <w:rFonts w:cs="Times New Roman"/>
              </w:rPr>
            </w:pPr>
            <w:r w:rsidRPr="000C4576">
              <w:rPr>
                <w:rFonts w:cs="Times New Roman"/>
              </w:rPr>
              <w:t>Jmenovité napětí naprázdno</w:t>
            </w:r>
          </w:p>
        </w:tc>
        <w:tc>
          <w:tcPr>
            <w:tcW w:w="4642" w:type="dxa"/>
          </w:tcPr>
          <w:p w14:paraId="78D44400" w14:textId="6C3685E3" w:rsidR="009E318F" w:rsidRPr="00C13986" w:rsidRDefault="009E318F" w:rsidP="000A3176">
            <w:pPr>
              <w:jc w:val="center"/>
            </w:pPr>
            <w:r>
              <w:t>7</w:t>
            </w:r>
            <w:r w:rsidR="00A408C5">
              <w:t>4</w:t>
            </w:r>
            <w:r>
              <w:t>,</w:t>
            </w:r>
            <w:r w:rsidR="00A408C5">
              <w:t>7</w:t>
            </w:r>
            <w:r w:rsidRPr="00C13986">
              <w:t xml:space="preserve"> V</w:t>
            </w:r>
          </w:p>
        </w:tc>
      </w:tr>
      <w:tr w:rsidR="009E318F" w:rsidRPr="000C4576" w14:paraId="76E98C98" w14:textId="77777777" w:rsidTr="000A3176">
        <w:trPr>
          <w:jc w:val="center"/>
        </w:trPr>
        <w:tc>
          <w:tcPr>
            <w:tcW w:w="2942" w:type="dxa"/>
            <w:vAlign w:val="bottom"/>
          </w:tcPr>
          <w:p w14:paraId="2EFE3CEB" w14:textId="77777777" w:rsidR="009E318F" w:rsidRPr="000C4576" w:rsidRDefault="009E318F" w:rsidP="000A3176">
            <w:pPr>
              <w:rPr>
                <w:rFonts w:cs="Times New Roman"/>
              </w:rPr>
            </w:pPr>
            <w:r w:rsidRPr="000C4576">
              <w:rPr>
                <w:rFonts w:cs="Times New Roman"/>
              </w:rPr>
              <w:t>Jmenovitý proud nakrátko</w:t>
            </w:r>
          </w:p>
        </w:tc>
        <w:tc>
          <w:tcPr>
            <w:tcW w:w="4642" w:type="dxa"/>
          </w:tcPr>
          <w:p w14:paraId="6A73C8C1" w14:textId="67C6DEEC" w:rsidR="009E318F" w:rsidRPr="00C13986" w:rsidRDefault="009E318F" w:rsidP="000A3176">
            <w:pPr>
              <w:jc w:val="center"/>
            </w:pPr>
            <w:r>
              <w:t>6,5</w:t>
            </w:r>
            <w:r w:rsidR="00A408C5">
              <w:t>2</w:t>
            </w:r>
            <w:r w:rsidRPr="00C13986">
              <w:t xml:space="preserve"> A</w:t>
            </w:r>
          </w:p>
        </w:tc>
      </w:tr>
      <w:tr w:rsidR="009E318F" w:rsidRPr="000C4576" w14:paraId="5BAE043E" w14:textId="77777777" w:rsidTr="000A3176">
        <w:trPr>
          <w:jc w:val="center"/>
        </w:trPr>
        <w:tc>
          <w:tcPr>
            <w:tcW w:w="2942" w:type="dxa"/>
            <w:tcBorders>
              <w:bottom w:val="single" w:sz="4" w:space="0" w:color="auto"/>
            </w:tcBorders>
            <w:vAlign w:val="bottom"/>
          </w:tcPr>
          <w:p w14:paraId="78C3A66A" w14:textId="77777777" w:rsidR="009E318F" w:rsidRPr="000C4576" w:rsidRDefault="009E318F" w:rsidP="000A3176">
            <w:pPr>
              <w:rPr>
                <w:rFonts w:cs="Times New Roman"/>
              </w:rPr>
            </w:pPr>
            <w:r w:rsidRPr="000C4576">
              <w:rPr>
                <w:rFonts w:cs="Times New Roman"/>
              </w:rPr>
              <w:t>Rozměry</w:t>
            </w:r>
          </w:p>
        </w:tc>
        <w:tc>
          <w:tcPr>
            <w:tcW w:w="4642" w:type="dxa"/>
            <w:tcBorders>
              <w:bottom w:val="single" w:sz="4" w:space="0" w:color="auto"/>
            </w:tcBorders>
          </w:tcPr>
          <w:p w14:paraId="04D432D0" w14:textId="77777777" w:rsidR="009E318F" w:rsidRPr="00C13986" w:rsidRDefault="009E318F" w:rsidP="000A3176">
            <w:pPr>
              <w:jc w:val="center"/>
            </w:pPr>
            <w:r w:rsidRPr="00C13986">
              <w:t>16</w:t>
            </w:r>
            <w:r>
              <w:t xml:space="preserve">90 </w:t>
            </w:r>
            <w:r w:rsidRPr="00C13986">
              <w:t xml:space="preserve">x </w:t>
            </w:r>
            <w:r>
              <w:t>1046</w:t>
            </w:r>
            <w:r w:rsidRPr="00C13986">
              <w:t xml:space="preserve"> x </w:t>
            </w:r>
            <w:r>
              <w:t>40</w:t>
            </w:r>
            <w:r w:rsidRPr="00C13986">
              <w:t xml:space="preserve"> mm</w:t>
            </w:r>
          </w:p>
        </w:tc>
      </w:tr>
      <w:tr w:rsidR="009E318F" w:rsidRPr="000C4576" w14:paraId="2FCD2BD2" w14:textId="77777777" w:rsidTr="000A3176">
        <w:trPr>
          <w:jc w:val="center"/>
        </w:trPr>
        <w:tc>
          <w:tcPr>
            <w:tcW w:w="2942" w:type="dxa"/>
            <w:vAlign w:val="bottom"/>
          </w:tcPr>
          <w:p w14:paraId="3DE59E95" w14:textId="77777777" w:rsidR="009E318F" w:rsidRPr="000C4576" w:rsidRDefault="009E318F" w:rsidP="000A3176">
            <w:pPr>
              <w:rPr>
                <w:rFonts w:cs="Times New Roman"/>
              </w:rPr>
            </w:pPr>
            <w:r w:rsidRPr="000C4576">
              <w:rPr>
                <w:rFonts w:cs="Times New Roman"/>
              </w:rPr>
              <w:t>Hmotnost</w:t>
            </w:r>
          </w:p>
        </w:tc>
        <w:tc>
          <w:tcPr>
            <w:tcW w:w="4642" w:type="dxa"/>
          </w:tcPr>
          <w:p w14:paraId="2D018EB9" w14:textId="77777777" w:rsidR="009E318F" w:rsidRPr="00C13986" w:rsidRDefault="009E318F" w:rsidP="000A3176">
            <w:pPr>
              <w:jc w:val="center"/>
            </w:pPr>
            <w:r w:rsidRPr="00C13986">
              <w:t>1</w:t>
            </w:r>
            <w:r>
              <w:t>9</w:t>
            </w:r>
            <w:r w:rsidRPr="00C13986">
              <w:t>,0 kg</w:t>
            </w:r>
          </w:p>
        </w:tc>
      </w:tr>
      <w:tr w:rsidR="009E318F" w:rsidRPr="000C4576" w14:paraId="6C2C007C" w14:textId="77777777" w:rsidTr="000A3176">
        <w:trPr>
          <w:jc w:val="center"/>
        </w:trPr>
        <w:tc>
          <w:tcPr>
            <w:tcW w:w="2942" w:type="dxa"/>
            <w:vAlign w:val="bottom"/>
          </w:tcPr>
          <w:p w14:paraId="6D16DE3E" w14:textId="77777777" w:rsidR="009E318F" w:rsidRPr="000C4576" w:rsidRDefault="009E318F" w:rsidP="000A3176">
            <w:pPr>
              <w:rPr>
                <w:rFonts w:cs="Times New Roman"/>
              </w:rPr>
            </w:pPr>
            <w:r w:rsidRPr="000C4576">
              <w:rPr>
                <w:rFonts w:cs="Times New Roman"/>
              </w:rPr>
              <w:t>Účinnost</w:t>
            </w:r>
          </w:p>
        </w:tc>
        <w:tc>
          <w:tcPr>
            <w:tcW w:w="4642" w:type="dxa"/>
          </w:tcPr>
          <w:p w14:paraId="2158F141" w14:textId="77777777" w:rsidR="009E318F" w:rsidRDefault="009E318F" w:rsidP="000A3176">
            <w:pPr>
              <w:jc w:val="center"/>
            </w:pPr>
            <w:r>
              <w:t>22</w:t>
            </w:r>
            <w:r w:rsidRPr="00C13986">
              <w:t>,</w:t>
            </w:r>
            <w:r>
              <w:t>6</w:t>
            </w:r>
            <w:r w:rsidRPr="00C13986">
              <w:t xml:space="preserve"> %</w:t>
            </w:r>
          </w:p>
        </w:tc>
      </w:tr>
      <w:tr w:rsidR="009E318F" w:rsidRPr="000C4576" w14:paraId="3C0FF05B" w14:textId="77777777" w:rsidTr="000A3176">
        <w:trPr>
          <w:jc w:val="center"/>
        </w:trPr>
        <w:tc>
          <w:tcPr>
            <w:tcW w:w="2942" w:type="dxa"/>
            <w:tcBorders>
              <w:bottom w:val="single" w:sz="4" w:space="0" w:color="auto"/>
            </w:tcBorders>
          </w:tcPr>
          <w:p w14:paraId="6F1B85E3" w14:textId="77777777" w:rsidR="009E318F" w:rsidRPr="00D16C30" w:rsidRDefault="009E318F" w:rsidP="000A3176">
            <w:r w:rsidRPr="00D16C30">
              <w:t>Minimální krytí panelu</w:t>
            </w:r>
          </w:p>
        </w:tc>
        <w:tc>
          <w:tcPr>
            <w:tcW w:w="4642" w:type="dxa"/>
            <w:tcBorders>
              <w:bottom w:val="single" w:sz="4" w:space="0" w:color="auto"/>
            </w:tcBorders>
          </w:tcPr>
          <w:p w14:paraId="0DEC4496" w14:textId="77777777" w:rsidR="009E318F" w:rsidRPr="00D16C30" w:rsidRDefault="009E318F" w:rsidP="000A3176">
            <w:pPr>
              <w:jc w:val="center"/>
            </w:pPr>
            <w:r w:rsidRPr="00D16C30">
              <w:t>IP6</w:t>
            </w:r>
            <w:r>
              <w:t>5</w:t>
            </w:r>
          </w:p>
        </w:tc>
      </w:tr>
      <w:tr w:rsidR="009E318F" w:rsidRPr="000C4576" w14:paraId="43AA8C60" w14:textId="77777777" w:rsidTr="000A3176">
        <w:trPr>
          <w:trHeight w:val="265"/>
          <w:jc w:val="center"/>
        </w:trPr>
        <w:tc>
          <w:tcPr>
            <w:tcW w:w="2942" w:type="dxa"/>
            <w:tcBorders>
              <w:bottom w:val="double" w:sz="4" w:space="0" w:color="auto"/>
            </w:tcBorders>
          </w:tcPr>
          <w:p w14:paraId="4A849FEF" w14:textId="77777777" w:rsidR="009E318F" w:rsidRPr="00D16C30" w:rsidRDefault="009E318F" w:rsidP="000A3176">
            <w:r w:rsidRPr="00D16C30">
              <w:t xml:space="preserve">Mechanické zatížení panelu </w:t>
            </w:r>
          </w:p>
        </w:tc>
        <w:tc>
          <w:tcPr>
            <w:tcW w:w="4642" w:type="dxa"/>
            <w:tcBorders>
              <w:bottom w:val="double" w:sz="4" w:space="0" w:color="auto"/>
            </w:tcBorders>
          </w:tcPr>
          <w:p w14:paraId="5CF87B99" w14:textId="77777777" w:rsidR="009E318F" w:rsidRDefault="009E318F" w:rsidP="000A3176">
            <w:pPr>
              <w:jc w:val="center"/>
            </w:pPr>
            <w:r w:rsidRPr="005D69F1">
              <w:t>6</w:t>
            </w:r>
            <w:r>
              <w:t>00</w:t>
            </w:r>
            <w:r w:rsidRPr="005D69F1">
              <w:t>0 N/m2 (sníh)</w:t>
            </w:r>
          </w:p>
        </w:tc>
      </w:tr>
    </w:tbl>
    <w:p w14:paraId="72597A84" w14:textId="613615F6" w:rsidR="00FA3F86" w:rsidRDefault="009D4BC5" w:rsidP="0098793F">
      <w:pPr>
        <w:pStyle w:val="Nadpis2"/>
        <w:widowControl/>
        <w:numPr>
          <w:ilvl w:val="1"/>
          <w:numId w:val="2"/>
        </w:numPr>
        <w:tabs>
          <w:tab w:val="left" w:pos="680"/>
        </w:tabs>
        <w:spacing w:after="0"/>
        <w:ind w:left="680" w:hanging="510"/>
        <w:jc w:val="both"/>
      </w:pPr>
      <w:r w:rsidRPr="006E6517">
        <w:rPr>
          <w:rFonts w:ascii="Helvetica" w:hAnsi="Helvetica" w:cs="Times New Roman"/>
          <w:color w:val="000000"/>
          <w:kern w:val="0"/>
          <w:sz w:val="18"/>
          <w:szCs w:val="18"/>
          <w:lang w:eastAsia="cs-CZ" w:bidi="ar-SA"/>
        </w:rPr>
        <w:t> </w:t>
      </w:r>
      <w:r w:rsidR="00FA3F86">
        <w:t>Power Optimizér: (případně alternativní výrobek)</w:t>
      </w:r>
    </w:p>
    <w:tbl>
      <w:tblPr>
        <w:tblStyle w:val="Mkatabulky"/>
        <w:tblW w:w="0" w:type="auto"/>
        <w:tblInd w:w="675" w:type="dxa"/>
        <w:tblLook w:val="04A0" w:firstRow="1" w:lastRow="0" w:firstColumn="1" w:lastColumn="0" w:noHBand="0" w:noVBand="1"/>
      </w:tblPr>
      <w:tblGrid>
        <w:gridCol w:w="4465"/>
        <w:gridCol w:w="4040"/>
      </w:tblGrid>
      <w:tr w:rsidR="009337B4" w14:paraId="4F9D2F0C" w14:textId="77777777" w:rsidTr="000A3176">
        <w:tc>
          <w:tcPr>
            <w:tcW w:w="8505" w:type="dxa"/>
            <w:gridSpan w:val="2"/>
            <w:tcBorders>
              <w:bottom w:val="single" w:sz="8" w:space="0" w:color="auto"/>
            </w:tcBorders>
          </w:tcPr>
          <w:p w14:paraId="1D8698B6" w14:textId="77777777" w:rsidR="009337B4" w:rsidRPr="00766A53" w:rsidRDefault="009337B4" w:rsidP="000A3176">
            <w:pPr>
              <w:pStyle w:val="Odstavecseseznamem1"/>
              <w:numPr>
                <w:ilvl w:val="0"/>
                <w:numId w:val="2"/>
              </w:numPr>
              <w:spacing w:before="120"/>
              <w:ind w:left="0" w:firstLine="0"/>
              <w:jc w:val="both"/>
              <w:rPr>
                <w:b/>
              </w:rPr>
            </w:pPr>
            <w:r w:rsidRPr="00766A53">
              <w:rPr>
                <w:b/>
              </w:rPr>
              <w:t>Parametry</w:t>
            </w:r>
          </w:p>
        </w:tc>
      </w:tr>
      <w:tr w:rsidR="00A408C5" w14:paraId="037AC7D8" w14:textId="77777777" w:rsidTr="00667ECB">
        <w:tc>
          <w:tcPr>
            <w:tcW w:w="4465" w:type="dxa"/>
            <w:tcBorders>
              <w:top w:val="single" w:sz="8" w:space="0" w:color="auto"/>
              <w:left w:val="single" w:sz="8" w:space="0" w:color="auto"/>
              <w:bottom w:val="single" w:sz="8" w:space="0" w:color="auto"/>
              <w:right w:val="single" w:sz="8" w:space="0" w:color="auto"/>
            </w:tcBorders>
          </w:tcPr>
          <w:p w14:paraId="497585F5" w14:textId="77777777" w:rsidR="00A408C5" w:rsidRPr="009D4BC5" w:rsidRDefault="00A408C5" w:rsidP="00667ECB">
            <w:pPr>
              <w:pStyle w:val="Odstavecseseznamem1"/>
              <w:numPr>
                <w:ilvl w:val="0"/>
                <w:numId w:val="2"/>
              </w:numPr>
              <w:spacing w:before="120"/>
              <w:ind w:left="0" w:firstLine="0"/>
              <w:jc w:val="both"/>
            </w:pPr>
            <w:r>
              <w:t>Typ</w:t>
            </w:r>
          </w:p>
        </w:tc>
        <w:tc>
          <w:tcPr>
            <w:tcW w:w="4040" w:type="dxa"/>
            <w:tcBorders>
              <w:top w:val="single" w:sz="8" w:space="0" w:color="auto"/>
              <w:left w:val="single" w:sz="8" w:space="0" w:color="auto"/>
              <w:bottom w:val="single" w:sz="8" w:space="0" w:color="auto"/>
              <w:right w:val="single" w:sz="8" w:space="0" w:color="auto"/>
            </w:tcBorders>
          </w:tcPr>
          <w:p w14:paraId="3CA0E4EA" w14:textId="4C23F212" w:rsidR="00A408C5" w:rsidRDefault="00A408C5" w:rsidP="00667ECB">
            <w:pPr>
              <w:pStyle w:val="Odstavecseseznamem1"/>
              <w:numPr>
                <w:ilvl w:val="0"/>
                <w:numId w:val="2"/>
              </w:numPr>
              <w:spacing w:before="120"/>
              <w:ind w:left="0" w:firstLine="0"/>
              <w:jc w:val="both"/>
            </w:pPr>
            <w:r>
              <w:rPr>
                <w:rFonts w:eastAsia="Times New Roman" w:cs="Times New Roman"/>
                <w:kern w:val="0"/>
                <w:lang w:eastAsia="cs-CZ" w:bidi="ar-SA"/>
              </w:rPr>
              <w:t>P</w:t>
            </w:r>
            <w:r w:rsidR="003F147D">
              <w:rPr>
                <w:rFonts w:eastAsia="Times New Roman" w:cs="Times New Roman"/>
                <w:kern w:val="0"/>
                <w:lang w:eastAsia="cs-CZ" w:bidi="ar-SA"/>
              </w:rPr>
              <w:t>405</w:t>
            </w:r>
          </w:p>
        </w:tc>
      </w:tr>
      <w:tr w:rsidR="00A408C5" w14:paraId="514D162B" w14:textId="77777777" w:rsidTr="00667ECB">
        <w:tc>
          <w:tcPr>
            <w:tcW w:w="4465" w:type="dxa"/>
            <w:tcBorders>
              <w:top w:val="single" w:sz="8" w:space="0" w:color="auto"/>
            </w:tcBorders>
          </w:tcPr>
          <w:p w14:paraId="18514CFD" w14:textId="77777777" w:rsidR="00A408C5" w:rsidRPr="009D4BC5" w:rsidRDefault="00A408C5" w:rsidP="00667ECB">
            <w:pPr>
              <w:pStyle w:val="Odstavecseseznamem1"/>
              <w:numPr>
                <w:ilvl w:val="0"/>
                <w:numId w:val="2"/>
              </w:numPr>
              <w:spacing w:before="120"/>
              <w:ind w:left="0" w:firstLine="0"/>
              <w:jc w:val="both"/>
            </w:pPr>
            <w:r>
              <w:t xml:space="preserve">Jmenovité napětí </w:t>
            </w:r>
          </w:p>
        </w:tc>
        <w:tc>
          <w:tcPr>
            <w:tcW w:w="4040" w:type="dxa"/>
            <w:tcBorders>
              <w:top w:val="single" w:sz="8" w:space="0" w:color="auto"/>
            </w:tcBorders>
          </w:tcPr>
          <w:p w14:paraId="02033D23" w14:textId="5C5CBBD9" w:rsidR="00A408C5" w:rsidRDefault="00A408C5" w:rsidP="00667ECB">
            <w:pPr>
              <w:pStyle w:val="Odstavecseseznamem1"/>
              <w:numPr>
                <w:ilvl w:val="0"/>
                <w:numId w:val="2"/>
              </w:numPr>
              <w:spacing w:before="120"/>
              <w:ind w:left="0" w:firstLine="0"/>
              <w:jc w:val="both"/>
            </w:pPr>
            <w:r>
              <w:t>12,5-</w:t>
            </w:r>
            <w:r w:rsidR="003F147D">
              <w:t>105</w:t>
            </w:r>
            <w:r>
              <w:t xml:space="preserve"> V</w:t>
            </w:r>
          </w:p>
        </w:tc>
      </w:tr>
      <w:tr w:rsidR="00A408C5" w14:paraId="05C98646" w14:textId="77777777" w:rsidTr="00667ECB">
        <w:tc>
          <w:tcPr>
            <w:tcW w:w="4465" w:type="dxa"/>
          </w:tcPr>
          <w:p w14:paraId="15586125" w14:textId="77777777" w:rsidR="00A408C5" w:rsidRPr="009D4BC5" w:rsidRDefault="00A408C5" w:rsidP="00667ECB">
            <w:pPr>
              <w:pStyle w:val="Odstavecseseznamem1"/>
              <w:numPr>
                <w:ilvl w:val="0"/>
                <w:numId w:val="2"/>
              </w:numPr>
              <w:spacing w:before="120"/>
              <w:ind w:left="0" w:firstLine="0"/>
              <w:jc w:val="both"/>
            </w:pPr>
            <w:r>
              <w:t>Maximální vstupní proud</w:t>
            </w:r>
          </w:p>
        </w:tc>
        <w:tc>
          <w:tcPr>
            <w:tcW w:w="4040" w:type="dxa"/>
          </w:tcPr>
          <w:p w14:paraId="7A9373AC" w14:textId="35C25E94" w:rsidR="00A408C5" w:rsidRDefault="003F147D" w:rsidP="00667ECB">
            <w:pPr>
              <w:pStyle w:val="Odstavecseseznamem1"/>
              <w:numPr>
                <w:ilvl w:val="0"/>
                <w:numId w:val="2"/>
              </w:numPr>
              <w:spacing w:before="120"/>
              <w:ind w:left="0" w:firstLine="0"/>
              <w:jc w:val="both"/>
            </w:pPr>
            <w:r>
              <w:t>11</w:t>
            </w:r>
            <w:r w:rsidR="00A408C5">
              <w:t xml:space="preserve"> A</w:t>
            </w:r>
          </w:p>
        </w:tc>
      </w:tr>
      <w:tr w:rsidR="00A408C5" w14:paraId="2B5B7BF7" w14:textId="77777777" w:rsidTr="00667ECB">
        <w:tc>
          <w:tcPr>
            <w:tcW w:w="4465" w:type="dxa"/>
          </w:tcPr>
          <w:p w14:paraId="1F30D76A" w14:textId="77777777" w:rsidR="00A408C5" w:rsidRPr="009D4BC5" w:rsidRDefault="00A408C5" w:rsidP="00667ECB">
            <w:pPr>
              <w:pStyle w:val="Odstavecseseznamem1"/>
              <w:numPr>
                <w:ilvl w:val="0"/>
                <w:numId w:val="2"/>
              </w:numPr>
              <w:spacing w:before="120"/>
              <w:ind w:left="0" w:firstLine="0"/>
              <w:jc w:val="both"/>
            </w:pPr>
            <w:r>
              <w:t>Rozměry</w:t>
            </w:r>
          </w:p>
        </w:tc>
        <w:tc>
          <w:tcPr>
            <w:tcW w:w="4040" w:type="dxa"/>
          </w:tcPr>
          <w:p w14:paraId="2FC4C8E3" w14:textId="2E48E3E0" w:rsidR="00A408C5" w:rsidRDefault="00A408C5" w:rsidP="00667ECB">
            <w:pPr>
              <w:pStyle w:val="Odstavecseseznamem1"/>
              <w:numPr>
                <w:ilvl w:val="0"/>
                <w:numId w:val="2"/>
              </w:numPr>
              <w:spacing w:before="120"/>
              <w:ind w:left="0" w:firstLine="0"/>
              <w:jc w:val="both"/>
            </w:pPr>
            <w:r>
              <w:t>129</w:t>
            </w:r>
            <w:r w:rsidRPr="00766A53">
              <w:t xml:space="preserve"> x </w:t>
            </w:r>
            <w:r w:rsidR="003B3009">
              <w:t>90</w:t>
            </w:r>
            <w:r w:rsidRPr="00766A53">
              <w:t xml:space="preserve"> x </w:t>
            </w:r>
            <w:r w:rsidR="003B3009">
              <w:t>49,5</w:t>
            </w:r>
            <w:r w:rsidRPr="00766A53">
              <w:t xml:space="preserve"> mm</w:t>
            </w:r>
          </w:p>
        </w:tc>
      </w:tr>
      <w:tr w:rsidR="00A408C5" w14:paraId="430A8F38" w14:textId="77777777" w:rsidTr="00667ECB">
        <w:tc>
          <w:tcPr>
            <w:tcW w:w="4465" w:type="dxa"/>
          </w:tcPr>
          <w:p w14:paraId="6FAF81DA" w14:textId="77777777" w:rsidR="00A408C5" w:rsidRPr="009D4BC5" w:rsidRDefault="00A408C5" w:rsidP="00667ECB">
            <w:pPr>
              <w:pStyle w:val="Odstavecseseznamem1"/>
              <w:numPr>
                <w:ilvl w:val="0"/>
                <w:numId w:val="2"/>
              </w:numPr>
              <w:spacing w:before="120"/>
              <w:ind w:left="0" w:firstLine="0"/>
              <w:jc w:val="both"/>
            </w:pPr>
            <w:r>
              <w:t>Hmotnost</w:t>
            </w:r>
          </w:p>
        </w:tc>
        <w:tc>
          <w:tcPr>
            <w:tcW w:w="4040" w:type="dxa"/>
          </w:tcPr>
          <w:p w14:paraId="3B158135" w14:textId="489FF2E0" w:rsidR="00A408C5" w:rsidRDefault="003B3009" w:rsidP="00667ECB">
            <w:pPr>
              <w:pStyle w:val="Odstavecseseznamem1"/>
              <w:numPr>
                <w:ilvl w:val="0"/>
                <w:numId w:val="2"/>
              </w:numPr>
              <w:spacing w:before="120"/>
              <w:ind w:left="0" w:firstLine="0"/>
              <w:jc w:val="both"/>
            </w:pPr>
            <w:r>
              <w:t>845</w:t>
            </w:r>
            <w:r w:rsidR="00A408C5">
              <w:t xml:space="preserve"> g</w:t>
            </w:r>
          </w:p>
        </w:tc>
      </w:tr>
      <w:tr w:rsidR="00A408C5" w14:paraId="5D8540C0" w14:textId="77777777" w:rsidTr="00667ECB">
        <w:tc>
          <w:tcPr>
            <w:tcW w:w="4465" w:type="dxa"/>
          </w:tcPr>
          <w:p w14:paraId="07251D55" w14:textId="77777777" w:rsidR="00A408C5" w:rsidRPr="009D4BC5" w:rsidRDefault="00A408C5" w:rsidP="00667ECB">
            <w:pPr>
              <w:pStyle w:val="Odstavecseseznamem1"/>
              <w:numPr>
                <w:ilvl w:val="0"/>
                <w:numId w:val="2"/>
              </w:numPr>
              <w:spacing w:before="120"/>
              <w:ind w:left="0" w:firstLine="0"/>
              <w:jc w:val="both"/>
            </w:pPr>
            <w:r w:rsidRPr="009D4BC5">
              <w:t>Minimální účinnost</w:t>
            </w:r>
          </w:p>
        </w:tc>
        <w:tc>
          <w:tcPr>
            <w:tcW w:w="4040" w:type="dxa"/>
          </w:tcPr>
          <w:p w14:paraId="35E2EC05" w14:textId="77777777" w:rsidR="00A408C5" w:rsidRDefault="00A408C5" w:rsidP="00667ECB">
            <w:pPr>
              <w:pStyle w:val="Odstavecseseznamem1"/>
              <w:numPr>
                <w:ilvl w:val="0"/>
                <w:numId w:val="2"/>
              </w:numPr>
              <w:spacing w:before="120"/>
              <w:ind w:left="0" w:firstLine="0"/>
              <w:jc w:val="both"/>
            </w:pPr>
            <w:r>
              <w:t>99,5 %</w:t>
            </w:r>
          </w:p>
        </w:tc>
      </w:tr>
      <w:tr w:rsidR="00A408C5" w14:paraId="35FFBF4F" w14:textId="77777777" w:rsidTr="00667ECB">
        <w:tc>
          <w:tcPr>
            <w:tcW w:w="4465" w:type="dxa"/>
            <w:tcBorders>
              <w:bottom w:val="single" w:sz="8" w:space="0" w:color="auto"/>
            </w:tcBorders>
          </w:tcPr>
          <w:p w14:paraId="5C11E3C9" w14:textId="77777777" w:rsidR="00A408C5" w:rsidRPr="009D4BC5" w:rsidRDefault="00A408C5" w:rsidP="00667ECB">
            <w:pPr>
              <w:pStyle w:val="Odstavecseseznamem1"/>
              <w:numPr>
                <w:ilvl w:val="0"/>
                <w:numId w:val="2"/>
              </w:numPr>
              <w:spacing w:before="120"/>
              <w:ind w:left="0" w:firstLine="0"/>
              <w:jc w:val="both"/>
            </w:pPr>
            <w:r w:rsidRPr="009D4BC5">
              <w:t>Minimální krytí panelu</w:t>
            </w:r>
          </w:p>
        </w:tc>
        <w:tc>
          <w:tcPr>
            <w:tcW w:w="4040" w:type="dxa"/>
            <w:tcBorders>
              <w:bottom w:val="single" w:sz="8" w:space="0" w:color="auto"/>
            </w:tcBorders>
          </w:tcPr>
          <w:p w14:paraId="355C6E49" w14:textId="77777777" w:rsidR="00A408C5" w:rsidRDefault="00A408C5" w:rsidP="00667ECB">
            <w:pPr>
              <w:pStyle w:val="Odstavecseseznamem1"/>
              <w:numPr>
                <w:ilvl w:val="0"/>
                <w:numId w:val="2"/>
              </w:numPr>
              <w:spacing w:before="120"/>
              <w:ind w:left="0" w:firstLine="0"/>
              <w:jc w:val="both"/>
            </w:pPr>
            <w:r>
              <w:t>IP68</w:t>
            </w:r>
          </w:p>
        </w:tc>
      </w:tr>
    </w:tbl>
    <w:p w14:paraId="3794E377" w14:textId="52F398C6" w:rsidR="00212D14" w:rsidRPr="00A408C5" w:rsidRDefault="009D4BC5" w:rsidP="00A408C5">
      <w:pPr>
        <w:pStyle w:val="Nadpis2"/>
        <w:widowControl/>
        <w:tabs>
          <w:tab w:val="left" w:pos="680"/>
        </w:tabs>
        <w:spacing w:after="0"/>
        <w:jc w:val="both"/>
        <w:rPr>
          <w:rFonts w:ascii="Helvetica" w:hAnsi="Helvetica" w:cs="Times New Roman"/>
          <w:color w:val="000000"/>
          <w:kern w:val="0"/>
          <w:sz w:val="18"/>
          <w:szCs w:val="18"/>
          <w:lang w:eastAsia="cs-CZ" w:bidi="ar-SA"/>
        </w:rPr>
      </w:pPr>
      <w:r w:rsidRPr="00AF4C02">
        <w:rPr>
          <w:rFonts w:ascii="Helvetica" w:hAnsi="Helvetica" w:cs="Times New Roman"/>
          <w:color w:val="000000"/>
          <w:kern w:val="0"/>
          <w:sz w:val="18"/>
          <w:szCs w:val="18"/>
          <w:lang w:eastAsia="cs-CZ" w:bidi="ar-SA"/>
        </w:rPr>
        <w:t xml:space="preserve"> </w:t>
      </w:r>
      <w:r w:rsidR="00212D14" w:rsidRPr="00107F0B">
        <w:t>Konstrukce</w:t>
      </w:r>
    </w:p>
    <w:p w14:paraId="65E72BE9" w14:textId="730C9667" w:rsidR="00212D14" w:rsidRDefault="00212D14" w:rsidP="00212D14">
      <w:pPr>
        <w:pStyle w:val="Zkladntext"/>
        <w:numPr>
          <w:ilvl w:val="0"/>
          <w:numId w:val="2"/>
        </w:numPr>
        <w:spacing w:before="120"/>
        <w:ind w:left="426" w:firstLine="283"/>
        <w:jc w:val="both"/>
      </w:pPr>
      <w:r w:rsidRPr="006E729C">
        <w:t xml:space="preserve">Na </w:t>
      </w:r>
      <w:r w:rsidR="00A408C5">
        <w:t>šikmou</w:t>
      </w:r>
      <w:r w:rsidR="001B1A7A">
        <w:t xml:space="preserve"> </w:t>
      </w:r>
      <w:r w:rsidRPr="006E729C">
        <w:t>střech</w:t>
      </w:r>
      <w:r>
        <w:t>u</w:t>
      </w:r>
      <w:r w:rsidR="003B18B1">
        <w:t xml:space="preserve"> (</w:t>
      </w:r>
      <w:r w:rsidR="00A408C5">
        <w:t>vlnitý plech</w:t>
      </w:r>
      <w:r w:rsidR="003B18B1">
        <w:t>)</w:t>
      </w:r>
      <w:r w:rsidR="00A408C5">
        <w:t xml:space="preserve"> </w:t>
      </w:r>
      <w:r w:rsidRPr="006E729C">
        <w:t>budou použity konstrukce</w:t>
      </w:r>
      <w:r w:rsidR="00A408C5">
        <w:t xml:space="preserve"> kopírující sklon střechy</w:t>
      </w:r>
      <w:r w:rsidR="003B3009">
        <w:t xml:space="preserve"> (jižní strana) a konstrukce pro rovnou střechu umožňující </w:t>
      </w:r>
      <w:r w:rsidR="003B3009" w:rsidRPr="00EF4AA3">
        <w:t>osazení fotovoltaických panelů pod požadovaným úhlem 15° k</w:t>
      </w:r>
      <w:r w:rsidR="003B3009">
        <w:t> </w:t>
      </w:r>
      <w:r w:rsidR="003B3009" w:rsidRPr="00EF4AA3">
        <w:t>rovině</w:t>
      </w:r>
      <w:r w:rsidR="003B3009">
        <w:t xml:space="preserve"> (severní strana)</w:t>
      </w:r>
      <w:r w:rsidR="003B3009" w:rsidRPr="00EF4AA3">
        <w:t>.</w:t>
      </w:r>
      <w:r w:rsidR="00262E37">
        <w:t xml:space="preserve"> </w:t>
      </w:r>
      <w:r>
        <w:t xml:space="preserve">Kotvení </w:t>
      </w:r>
      <w:r w:rsidR="00C470A9">
        <w:t xml:space="preserve">na konstrukci </w:t>
      </w:r>
      <w:r>
        <w:t>bude provedeno rovnoměrně, aby byla zajištěna mechanická stabilita zejména proti působení větru.</w:t>
      </w:r>
      <w:r w:rsidR="00A408C5">
        <w:t xml:space="preserve"> </w:t>
      </w:r>
      <w:r w:rsidRPr="0025158F">
        <w:t>Fotovoltaický panel je ke konstrukci přichycen pomocí hliníkových krajových a středových úchytů.</w:t>
      </w:r>
      <w:r w:rsidR="003B18B1">
        <w:t xml:space="preserve"> </w:t>
      </w:r>
    </w:p>
    <w:p w14:paraId="708C881F" w14:textId="6B5FF039" w:rsidR="002B3477" w:rsidRDefault="002B3477" w:rsidP="002B3477">
      <w:pPr>
        <w:pStyle w:val="Zkladntext"/>
        <w:numPr>
          <w:ilvl w:val="0"/>
          <w:numId w:val="2"/>
        </w:numPr>
        <w:spacing w:before="120"/>
        <w:ind w:left="426" w:firstLine="425"/>
        <w:jc w:val="both"/>
      </w:pPr>
      <w:r>
        <w:t xml:space="preserve">Uvažovaná hmotnost </w:t>
      </w:r>
      <w:r w:rsidR="00372104">
        <w:t>p</w:t>
      </w:r>
      <w:r w:rsidR="003B18B1">
        <w:t xml:space="preserve">ro konstrukce na </w:t>
      </w:r>
      <w:r w:rsidR="003B3009">
        <w:t>šikmou</w:t>
      </w:r>
      <w:r w:rsidR="003B18B1">
        <w:t xml:space="preserve"> střechu je </w:t>
      </w:r>
      <w:r w:rsidR="00C87BD2">
        <w:t>2</w:t>
      </w:r>
      <w:r w:rsidR="003B18B1">
        <w:t xml:space="preserve"> kg</w:t>
      </w:r>
      <w:r w:rsidR="00372104">
        <w:t>,</w:t>
      </w:r>
      <w:r w:rsidR="003B18B1">
        <w:t xml:space="preserve"> s rezervou na kotevní materiál cca </w:t>
      </w:r>
      <w:r w:rsidR="00C87BD2">
        <w:t>2</w:t>
      </w:r>
      <w:r w:rsidR="003B18B1">
        <w:t>,5 kg na jeden FV panel</w:t>
      </w:r>
      <w:r w:rsidR="003B3009">
        <w:t xml:space="preserve"> a </w:t>
      </w:r>
      <w:r w:rsidR="003B3009">
        <w:t xml:space="preserve">pro konstrukce na </w:t>
      </w:r>
      <w:r w:rsidR="003B3009">
        <w:t>rovnou</w:t>
      </w:r>
      <w:r w:rsidR="003B3009">
        <w:t xml:space="preserve"> střechu je </w:t>
      </w:r>
      <w:r w:rsidR="003B3009">
        <w:t>6</w:t>
      </w:r>
      <w:r w:rsidR="003B3009">
        <w:t xml:space="preserve"> kg, s rezervou na kotevní materiál cca </w:t>
      </w:r>
      <w:r w:rsidR="003B3009">
        <w:t>6</w:t>
      </w:r>
      <w:r w:rsidR="003B3009">
        <w:t>,5 kg na jeden FV panel</w:t>
      </w:r>
      <w:r w:rsidR="006E6517">
        <w:t>.</w:t>
      </w:r>
      <w:r w:rsidR="002F0060">
        <w:t xml:space="preserve"> </w:t>
      </w:r>
      <w:r>
        <w:t>Vztaženo k jednomu panelu, pokud je umístěný samostatně. Pro umístění v řadě se zatížení rozpočítává. Hmotnost FV panelu činí 1</w:t>
      </w:r>
      <w:r w:rsidR="001B1A7A">
        <w:t>9</w:t>
      </w:r>
      <w:r w:rsidR="009244CD">
        <w:t>,5</w:t>
      </w:r>
      <w:r>
        <w:t xml:space="preserve"> kg</w:t>
      </w:r>
      <w:r w:rsidR="001B1A7A">
        <w:t xml:space="preserve"> </w:t>
      </w:r>
      <w:r>
        <w:t>(bude upřesněno dle použité technologie konstrukcí vysoutěženého dodavatele).</w:t>
      </w:r>
    </w:p>
    <w:p w14:paraId="5A4EFE7A" w14:textId="620607CB" w:rsidR="00212D14" w:rsidRDefault="00212D14" w:rsidP="00212D14">
      <w:pPr>
        <w:pStyle w:val="Zkladntext"/>
        <w:numPr>
          <w:ilvl w:val="0"/>
          <w:numId w:val="2"/>
        </w:numPr>
        <w:spacing w:before="120"/>
        <w:ind w:left="426" w:firstLine="425"/>
        <w:jc w:val="both"/>
      </w:pPr>
      <w:r w:rsidRPr="005258AF">
        <w:t>Celkové zatížení střechy není předmětem tohoto projektu</w:t>
      </w:r>
      <w:r w:rsidR="00B11AB5">
        <w:t xml:space="preserve">. </w:t>
      </w:r>
      <w:r w:rsidR="00B93F8C">
        <w:t>Vypracovaný statický posudek bude přiložen k této PD jako samostatný dokument.</w:t>
      </w:r>
    </w:p>
    <w:p w14:paraId="30DB642D" w14:textId="77777777" w:rsidR="00A408C5" w:rsidRDefault="00A408C5">
      <w:pPr>
        <w:pStyle w:val="Nadpis2"/>
        <w:widowControl/>
        <w:numPr>
          <w:ilvl w:val="1"/>
          <w:numId w:val="2"/>
        </w:numPr>
        <w:tabs>
          <w:tab w:val="left" w:pos="680"/>
        </w:tabs>
        <w:spacing w:after="0"/>
        <w:ind w:left="680" w:hanging="680"/>
        <w:jc w:val="both"/>
      </w:pPr>
      <w:r>
        <w:br w:type="page"/>
      </w:r>
    </w:p>
    <w:p w14:paraId="176BB97D" w14:textId="77777777" w:rsidR="00D85E71" w:rsidRDefault="00D85E71" w:rsidP="00D85E71">
      <w:pPr>
        <w:pStyle w:val="Nadpis2"/>
        <w:widowControl/>
        <w:tabs>
          <w:tab w:val="clear" w:pos="576"/>
          <w:tab w:val="left" w:pos="680"/>
        </w:tabs>
        <w:spacing w:after="0"/>
      </w:pPr>
      <w:r>
        <w:lastRenderedPageBreak/>
        <w:t>Akumulátory</w:t>
      </w:r>
    </w:p>
    <w:p w14:paraId="1AB7B63F" w14:textId="345B6AA7" w:rsidR="00D85E71" w:rsidRDefault="00D85E71" w:rsidP="00D85E71">
      <w:pPr>
        <w:pStyle w:val="Zkladntext"/>
        <w:numPr>
          <w:ilvl w:val="0"/>
          <w:numId w:val="2"/>
        </w:numPr>
        <w:spacing w:before="120"/>
        <w:ind w:left="426" w:firstLine="283"/>
        <w:jc w:val="both"/>
      </w:pPr>
      <w:r w:rsidRPr="00110859">
        <w:t>Pro akumulaci přebytků vyrobené elektrické energie bud</w:t>
      </w:r>
      <w:r>
        <w:t>ou</w:t>
      </w:r>
      <w:r w:rsidRPr="00110859">
        <w:t xml:space="preserve"> použit</w:t>
      </w:r>
      <w:r>
        <w:t>o bateriové</w:t>
      </w:r>
      <w:r w:rsidRPr="00110859">
        <w:t xml:space="preserve"> pole</w:t>
      </w:r>
      <w:r w:rsidRPr="00653196">
        <w:t xml:space="preserve"> </w:t>
      </w:r>
      <w:r>
        <w:t>ADS-Tec SRS20</w:t>
      </w:r>
      <w:r>
        <w:t>28</w:t>
      </w:r>
      <w:r>
        <w:t xml:space="preserve"> s integrovaným invertorem / nabíječem. Pole je</w:t>
      </w:r>
      <w:r w:rsidRPr="00110859">
        <w:t xml:space="preserve"> složené z </w:t>
      </w:r>
      <w:r>
        <w:t>3</w:t>
      </w:r>
      <w:r w:rsidRPr="00110859">
        <w:t xml:space="preserve"> ks </w:t>
      </w:r>
      <w:r>
        <w:t>akumulátorových</w:t>
      </w:r>
      <w:r w:rsidRPr="00110859">
        <w:t xml:space="preserve"> modulů. Součástí je i BMS, sytém má možnost rozšíření celkové akumulované energie. Jedná se o akumulátor s flexibilní možností uspořádání s životností </w:t>
      </w:r>
      <w:r>
        <w:t>130</w:t>
      </w:r>
      <w:r w:rsidRPr="00110859">
        <w:t xml:space="preserve">00 cyklů/ </w:t>
      </w:r>
      <w:r>
        <w:t>2</w:t>
      </w:r>
      <w:r w:rsidRPr="00110859">
        <w:t xml:space="preserve">0 let. Celková akumulovaná kapacita činí </w:t>
      </w:r>
      <w:r>
        <w:t>27</w:t>
      </w:r>
      <w:r>
        <w:t>,</w:t>
      </w:r>
      <w:r>
        <w:t>9</w:t>
      </w:r>
      <w:r w:rsidRPr="00110859">
        <w:t xml:space="preserve"> kWh.</w:t>
      </w:r>
    </w:p>
    <w:tbl>
      <w:tblPr>
        <w:tblStyle w:val="Mkatabulky"/>
        <w:tblW w:w="0" w:type="auto"/>
        <w:jc w:val="center"/>
        <w:tblLook w:val="04A0" w:firstRow="1" w:lastRow="0" w:firstColumn="1" w:lastColumn="0" w:noHBand="0" w:noVBand="1"/>
      </w:tblPr>
      <w:tblGrid>
        <w:gridCol w:w="2942"/>
        <w:gridCol w:w="3686"/>
      </w:tblGrid>
      <w:tr w:rsidR="00D85E71" w14:paraId="22C32852" w14:textId="77777777" w:rsidTr="00F37368">
        <w:trPr>
          <w:trHeight w:val="466"/>
          <w:jc w:val="center"/>
        </w:trPr>
        <w:tc>
          <w:tcPr>
            <w:tcW w:w="6628" w:type="dxa"/>
            <w:gridSpan w:val="2"/>
            <w:tcBorders>
              <w:bottom w:val="double" w:sz="4" w:space="0" w:color="auto"/>
            </w:tcBorders>
            <w:vAlign w:val="bottom"/>
          </w:tcPr>
          <w:p w14:paraId="14D74D74" w14:textId="77777777" w:rsidR="00D85E71" w:rsidRPr="00766A53" w:rsidRDefault="00D85E71" w:rsidP="00F37368">
            <w:pPr>
              <w:pStyle w:val="Odstavecseseznamem1"/>
              <w:numPr>
                <w:ilvl w:val="0"/>
                <w:numId w:val="2"/>
              </w:numPr>
              <w:spacing w:before="120"/>
              <w:ind w:left="0" w:firstLine="0"/>
              <w:jc w:val="both"/>
              <w:rPr>
                <w:b/>
              </w:rPr>
            </w:pPr>
            <w:r>
              <w:rPr>
                <w:b/>
              </w:rPr>
              <w:t>p</w:t>
            </w:r>
            <w:r w:rsidRPr="00766A53">
              <w:rPr>
                <w:b/>
              </w:rPr>
              <w:t>arametry</w:t>
            </w:r>
          </w:p>
        </w:tc>
      </w:tr>
      <w:tr w:rsidR="00D85E71" w:rsidRPr="000C4576" w14:paraId="46E16A3C" w14:textId="77777777" w:rsidTr="00F37368">
        <w:trPr>
          <w:jc w:val="center"/>
        </w:trPr>
        <w:tc>
          <w:tcPr>
            <w:tcW w:w="2942" w:type="dxa"/>
            <w:tcBorders>
              <w:top w:val="double" w:sz="4" w:space="0" w:color="auto"/>
            </w:tcBorders>
            <w:vAlign w:val="bottom"/>
          </w:tcPr>
          <w:p w14:paraId="33EE88B6" w14:textId="77777777" w:rsidR="00D85E71" w:rsidRPr="000C4576" w:rsidRDefault="00D85E71" w:rsidP="00F37368">
            <w:pPr>
              <w:rPr>
                <w:rFonts w:cs="Times New Roman"/>
              </w:rPr>
            </w:pPr>
            <w:r w:rsidRPr="000C4576">
              <w:rPr>
                <w:rFonts w:cs="Times New Roman"/>
              </w:rPr>
              <w:t>Typ</w:t>
            </w:r>
          </w:p>
        </w:tc>
        <w:tc>
          <w:tcPr>
            <w:tcW w:w="3686" w:type="dxa"/>
            <w:tcBorders>
              <w:top w:val="double" w:sz="4" w:space="0" w:color="auto"/>
            </w:tcBorders>
          </w:tcPr>
          <w:p w14:paraId="60FF8D6D" w14:textId="20E9174A" w:rsidR="00D85E71" w:rsidRPr="00F421E8" w:rsidRDefault="00D85E71" w:rsidP="00F37368">
            <w:pPr>
              <w:jc w:val="center"/>
              <w:rPr>
                <w:bCs/>
              </w:rPr>
            </w:pPr>
            <w:r>
              <w:t>ADS-Tec SRS20</w:t>
            </w:r>
            <w:r>
              <w:t>28</w:t>
            </w:r>
          </w:p>
        </w:tc>
      </w:tr>
      <w:tr w:rsidR="00D85E71" w:rsidRPr="000C4576" w14:paraId="75A34AA7" w14:textId="77777777" w:rsidTr="00F37368">
        <w:trPr>
          <w:jc w:val="center"/>
        </w:trPr>
        <w:tc>
          <w:tcPr>
            <w:tcW w:w="2942" w:type="dxa"/>
            <w:vAlign w:val="bottom"/>
          </w:tcPr>
          <w:p w14:paraId="50B55F41" w14:textId="77777777" w:rsidR="00D85E71" w:rsidRPr="000C4576" w:rsidRDefault="00D85E71" w:rsidP="00F37368">
            <w:pPr>
              <w:rPr>
                <w:rFonts w:cs="Times New Roman"/>
              </w:rPr>
            </w:pPr>
            <w:r>
              <w:rPr>
                <w:rFonts w:cs="Times New Roman"/>
              </w:rPr>
              <w:t>Kapacita</w:t>
            </w:r>
            <w:r w:rsidRPr="000C4576">
              <w:rPr>
                <w:rFonts w:cs="Times New Roman"/>
              </w:rPr>
              <w:t xml:space="preserve"> </w:t>
            </w:r>
          </w:p>
        </w:tc>
        <w:tc>
          <w:tcPr>
            <w:tcW w:w="3686" w:type="dxa"/>
          </w:tcPr>
          <w:p w14:paraId="59142A30" w14:textId="6D527585" w:rsidR="00D85E71" w:rsidRPr="00C13986" w:rsidRDefault="00D85E71" w:rsidP="00F37368">
            <w:pPr>
              <w:jc w:val="center"/>
            </w:pPr>
            <w:r>
              <w:t>27</w:t>
            </w:r>
            <w:r>
              <w:t>,</w:t>
            </w:r>
            <w:r>
              <w:t>9</w:t>
            </w:r>
            <w:r>
              <w:t xml:space="preserve"> kWh</w:t>
            </w:r>
          </w:p>
        </w:tc>
      </w:tr>
      <w:tr w:rsidR="00D85E71" w:rsidRPr="000C4576" w14:paraId="48D61EC3" w14:textId="77777777" w:rsidTr="00F37368">
        <w:trPr>
          <w:jc w:val="center"/>
        </w:trPr>
        <w:tc>
          <w:tcPr>
            <w:tcW w:w="2942" w:type="dxa"/>
            <w:vAlign w:val="bottom"/>
          </w:tcPr>
          <w:p w14:paraId="1473D2FF" w14:textId="77777777" w:rsidR="00D85E71" w:rsidRPr="000C4576" w:rsidRDefault="00D85E71" w:rsidP="00F37368">
            <w:pPr>
              <w:rPr>
                <w:rFonts w:cs="Times New Roman"/>
              </w:rPr>
            </w:pPr>
            <w:r>
              <w:rPr>
                <w:rFonts w:cs="Times New Roman"/>
              </w:rPr>
              <w:t>Výkon</w:t>
            </w:r>
          </w:p>
        </w:tc>
        <w:tc>
          <w:tcPr>
            <w:tcW w:w="3686" w:type="dxa"/>
          </w:tcPr>
          <w:p w14:paraId="3A722A86" w14:textId="77777777" w:rsidR="00D85E71" w:rsidRPr="00C13986" w:rsidRDefault="00D85E71" w:rsidP="00F37368">
            <w:pPr>
              <w:jc w:val="center"/>
            </w:pPr>
            <w:r>
              <w:t>20 kVA</w:t>
            </w:r>
          </w:p>
        </w:tc>
      </w:tr>
      <w:tr w:rsidR="00D85E71" w:rsidRPr="000C4576" w14:paraId="443CD624" w14:textId="77777777" w:rsidTr="00F37368">
        <w:trPr>
          <w:jc w:val="center"/>
        </w:trPr>
        <w:tc>
          <w:tcPr>
            <w:tcW w:w="2942" w:type="dxa"/>
            <w:vAlign w:val="bottom"/>
          </w:tcPr>
          <w:p w14:paraId="5966EEA3" w14:textId="77777777" w:rsidR="00D85E71" w:rsidRPr="000C4576" w:rsidRDefault="00D85E71" w:rsidP="00F37368">
            <w:pPr>
              <w:rPr>
                <w:rFonts w:cs="Times New Roman"/>
              </w:rPr>
            </w:pPr>
            <w:r>
              <w:rPr>
                <w:rFonts w:cs="Times New Roman"/>
              </w:rPr>
              <w:t>Rozměry</w:t>
            </w:r>
          </w:p>
        </w:tc>
        <w:tc>
          <w:tcPr>
            <w:tcW w:w="3686" w:type="dxa"/>
          </w:tcPr>
          <w:p w14:paraId="5CDDCE36" w14:textId="0ECA1B63" w:rsidR="00D85E71" w:rsidRPr="00C13986" w:rsidRDefault="00D85E71" w:rsidP="00F37368">
            <w:pPr>
              <w:jc w:val="center"/>
            </w:pPr>
            <w:r>
              <w:t>170</w:t>
            </w:r>
            <w:r w:rsidRPr="00110859">
              <w:t xml:space="preserve">0 x </w:t>
            </w:r>
            <w:r>
              <w:t>60</w:t>
            </w:r>
            <w:r w:rsidRPr="00110859">
              <w:t xml:space="preserve">0 x </w:t>
            </w:r>
            <w:r>
              <w:t>75</w:t>
            </w:r>
            <w:r w:rsidRPr="00110859">
              <w:t>0 mm</w:t>
            </w:r>
          </w:p>
        </w:tc>
      </w:tr>
      <w:tr w:rsidR="00D85E71" w:rsidRPr="000C4576" w14:paraId="0F0CF0B5" w14:textId="77777777" w:rsidTr="00F37368">
        <w:trPr>
          <w:jc w:val="center"/>
        </w:trPr>
        <w:tc>
          <w:tcPr>
            <w:tcW w:w="2942" w:type="dxa"/>
            <w:tcBorders>
              <w:bottom w:val="double" w:sz="4" w:space="0" w:color="auto"/>
            </w:tcBorders>
          </w:tcPr>
          <w:p w14:paraId="6CF00BD3" w14:textId="77777777" w:rsidR="00D85E71" w:rsidRPr="00D16C30" w:rsidRDefault="00D85E71" w:rsidP="00F37368">
            <w:r>
              <w:t>Hmotnost</w:t>
            </w:r>
            <w:r w:rsidRPr="00D16C30">
              <w:t xml:space="preserve"> </w:t>
            </w:r>
          </w:p>
        </w:tc>
        <w:tc>
          <w:tcPr>
            <w:tcW w:w="3686" w:type="dxa"/>
            <w:tcBorders>
              <w:bottom w:val="double" w:sz="4" w:space="0" w:color="auto"/>
            </w:tcBorders>
          </w:tcPr>
          <w:p w14:paraId="50029B4E" w14:textId="01749FD7" w:rsidR="00D85E71" w:rsidRPr="00C13986" w:rsidRDefault="00D85E71" w:rsidP="00F37368">
            <w:pPr>
              <w:jc w:val="center"/>
            </w:pPr>
            <w:r>
              <w:t>5</w:t>
            </w:r>
            <w:r>
              <w:t>20 kg</w:t>
            </w:r>
          </w:p>
        </w:tc>
      </w:tr>
    </w:tbl>
    <w:p w14:paraId="7E7AFC68" w14:textId="77777777" w:rsidR="00D85E71" w:rsidRDefault="00D85E71" w:rsidP="00D85E71">
      <w:pPr>
        <w:spacing w:before="120"/>
        <w:ind w:left="425" w:firstLine="284"/>
        <w:jc w:val="both"/>
      </w:pPr>
      <w:r>
        <w:rPr>
          <w:i/>
        </w:rPr>
        <w:t>Upozornění: nabíječ</w:t>
      </w:r>
      <w:r w:rsidRPr="002A2472">
        <w:rPr>
          <w:i/>
        </w:rPr>
        <w:t xml:space="preserve"> a akumulátory musí být nastaveny vč. datové části dle manuálu</w:t>
      </w:r>
    </w:p>
    <w:p w14:paraId="4F322BE0" w14:textId="77777777" w:rsidR="00D85E71" w:rsidRPr="00AE3DAF" w:rsidRDefault="00D85E71" w:rsidP="00D85E71">
      <w:pPr>
        <w:spacing w:before="120"/>
        <w:ind w:left="425" w:firstLine="284"/>
        <w:jc w:val="both"/>
      </w:pPr>
      <w:r w:rsidRPr="00AE3DAF">
        <w:t>Akumulátory lze seskupit do tzv. bateriového pole. Propoje mezi jednotlivými moduly jsou součástí dodávky, stejně jako propojovací kabel, který bude zapojený na DC jištění. Umístění technologie vedle RFVE.</w:t>
      </w:r>
    </w:p>
    <w:p w14:paraId="116E6C00" w14:textId="251EFCF7" w:rsidR="0072306E" w:rsidRDefault="0072306E">
      <w:pPr>
        <w:pStyle w:val="Nadpis2"/>
        <w:widowControl/>
        <w:numPr>
          <w:ilvl w:val="1"/>
          <w:numId w:val="2"/>
        </w:numPr>
        <w:tabs>
          <w:tab w:val="left" w:pos="680"/>
        </w:tabs>
        <w:spacing w:after="0"/>
        <w:ind w:left="680" w:hanging="680"/>
        <w:jc w:val="both"/>
      </w:pPr>
      <w:r>
        <w:t>Ochrana proti přepětí</w:t>
      </w:r>
    </w:p>
    <w:p w14:paraId="5431F2D9" w14:textId="77777777" w:rsidR="00220BAD" w:rsidRDefault="00220BAD">
      <w:pPr>
        <w:spacing w:before="120"/>
        <w:ind w:left="425" w:firstLine="284"/>
        <w:jc w:val="both"/>
      </w:pPr>
      <w:r>
        <w:t>AC i DC strana bude chráněna pomocí svodičů přepětí.</w:t>
      </w:r>
    </w:p>
    <w:p w14:paraId="2C36521C" w14:textId="2098B52D" w:rsidR="00227E67" w:rsidRDefault="0072306E">
      <w:pPr>
        <w:spacing w:before="120"/>
        <w:ind w:left="425" w:firstLine="284"/>
        <w:jc w:val="both"/>
      </w:pPr>
      <w:r>
        <w:t>Konstrukce pro montáž FVE panelů</w:t>
      </w:r>
      <w:r w:rsidR="00EF18FD">
        <w:t xml:space="preserve"> a fotovoltaické panely </w:t>
      </w:r>
      <w:r w:rsidR="00690B8E">
        <w:t>musí být</w:t>
      </w:r>
      <w:r w:rsidR="00220BAD">
        <w:t xml:space="preserve"> dále</w:t>
      </w:r>
      <w:r w:rsidR="00EF18FD">
        <w:t xml:space="preserve"> umístěna v ochranném prostoru vnější jímací soustavy hromosvodu budovy, aby bylo zabráněno přímému úderu blesku.</w:t>
      </w:r>
      <w:r w:rsidR="004F0817">
        <w:t xml:space="preserve"> Je třeba dodržet dostatečnou vzdálenost</w:t>
      </w:r>
      <w:r w:rsidR="001F6996">
        <w:t xml:space="preserve"> S dle ČSN 62305-3 ed.2</w:t>
      </w:r>
      <w:r w:rsidR="004F0817">
        <w:t xml:space="preserve"> mezi jímací soustavou a fotovoltaickými</w:t>
      </w:r>
      <w:r w:rsidR="00690B8E">
        <w:t xml:space="preserve"> panely</w:t>
      </w:r>
      <w:r w:rsidR="00C87BD2">
        <w:t xml:space="preserve"> a navržené rozmístění panelu s touto vzdáleností počítá</w:t>
      </w:r>
      <w:r>
        <w:t>.</w:t>
      </w:r>
      <w:r w:rsidR="00690B8E">
        <w:t xml:space="preserve"> </w:t>
      </w:r>
      <w:r w:rsidR="00C87BD2">
        <w:t xml:space="preserve">Dle ČSN 62305-3 ed.2 </w:t>
      </w:r>
      <w:r w:rsidR="00690B8E">
        <w:t>je třeba zabránit přímému vodivému spojení hromosvodu a kovových konstrukcí fotovoltaických panelů.</w:t>
      </w:r>
      <w:r w:rsidR="00C87BD2">
        <w:t xml:space="preserve"> </w:t>
      </w:r>
      <w:r w:rsidR="00446F3B">
        <w:t>Pro vyrovnání potenciálů je třeba provést uzemnění kovových konstrukcí fotovoltaic</w:t>
      </w:r>
      <w:r w:rsidR="00A14560">
        <w:t>kých panelů. Uzemňovací přívody k</w:t>
      </w:r>
      <w:r w:rsidR="00446F3B">
        <w:t xml:space="preserve"> zemniči je doporučeno vést přednostně vně budovy co nejpříměji k zemniči.</w:t>
      </w:r>
      <w:r w:rsidR="00C87BD2">
        <w:t xml:space="preserve"> </w:t>
      </w:r>
      <w:r w:rsidR="001F6996">
        <w:t>Po ukončení montáže fotovoltaických panelů bude provedena revize h</w:t>
      </w:r>
      <w:r w:rsidR="00227E67">
        <w:t>romosvodov</w:t>
      </w:r>
      <w:r w:rsidR="001F6996">
        <w:t>é</w:t>
      </w:r>
      <w:r w:rsidR="00227E67">
        <w:t xml:space="preserve"> s</w:t>
      </w:r>
      <w:r w:rsidR="001F6996">
        <w:t>oustavy</w:t>
      </w:r>
      <w:r w:rsidR="00227E67">
        <w:t xml:space="preserve"> budovy.</w:t>
      </w:r>
    </w:p>
    <w:p w14:paraId="3AF8C2E8" w14:textId="77777777" w:rsidR="0072306E" w:rsidRDefault="0072306E">
      <w:pPr>
        <w:pStyle w:val="Nadpis2"/>
        <w:widowControl/>
        <w:numPr>
          <w:ilvl w:val="1"/>
          <w:numId w:val="2"/>
        </w:numPr>
        <w:tabs>
          <w:tab w:val="left" w:pos="680"/>
        </w:tabs>
        <w:spacing w:after="0"/>
        <w:ind w:left="680" w:hanging="680"/>
        <w:jc w:val="both"/>
      </w:pPr>
      <w:r>
        <w:t xml:space="preserve">Měniče napětí </w:t>
      </w:r>
      <w:r w:rsidR="008E4349">
        <w:t>(případně alternativní výrobek)</w:t>
      </w:r>
    </w:p>
    <w:p w14:paraId="745A03BD" w14:textId="77777777" w:rsidR="004D7783" w:rsidRDefault="004D7783" w:rsidP="004D7783">
      <w:pPr>
        <w:pStyle w:val="Odstavecseseznamem"/>
        <w:numPr>
          <w:ilvl w:val="0"/>
          <w:numId w:val="2"/>
        </w:numPr>
        <w:spacing w:before="120"/>
        <w:jc w:val="both"/>
      </w:pPr>
      <w:r>
        <w:t>Pro přeměnu stejnosměrného na střídavý proud</w:t>
      </w:r>
      <w:r w:rsidR="008D46A1">
        <w:t xml:space="preserve"> </w:t>
      </w:r>
      <w:r>
        <w:t>bud</w:t>
      </w:r>
      <w:r w:rsidR="00063F38">
        <w:t>ou</w:t>
      </w:r>
      <w:r>
        <w:t xml:space="preserve"> použit</w:t>
      </w:r>
      <w:r w:rsidR="00063F38">
        <w:t>y</w:t>
      </w:r>
      <w:r>
        <w:t xml:space="preserve"> t</w:t>
      </w:r>
      <w:r w:rsidR="00063F38">
        <w:t>yto</w:t>
      </w:r>
      <w:r>
        <w:t xml:space="preserve"> měnič</w:t>
      </w:r>
      <w:r w:rsidR="00063F38">
        <w:t>e</w:t>
      </w:r>
      <w:r>
        <w:t>:</w:t>
      </w:r>
    </w:p>
    <w:tbl>
      <w:tblPr>
        <w:tblStyle w:val="Mkatabulky"/>
        <w:tblW w:w="0" w:type="auto"/>
        <w:jc w:val="center"/>
        <w:tblLook w:val="04A0" w:firstRow="1" w:lastRow="0" w:firstColumn="1" w:lastColumn="0" w:noHBand="0" w:noVBand="1"/>
      </w:tblPr>
      <w:tblGrid>
        <w:gridCol w:w="4714"/>
        <w:gridCol w:w="4040"/>
      </w:tblGrid>
      <w:tr w:rsidR="006B70D0" w14:paraId="23B0DE1B" w14:textId="77777777" w:rsidTr="00804C43">
        <w:trPr>
          <w:jc w:val="center"/>
        </w:trPr>
        <w:tc>
          <w:tcPr>
            <w:tcW w:w="8754" w:type="dxa"/>
            <w:gridSpan w:val="2"/>
          </w:tcPr>
          <w:p w14:paraId="3C4E521C" w14:textId="2AD8F9EC" w:rsidR="006B70D0" w:rsidRPr="00766A53" w:rsidRDefault="006B70D0" w:rsidP="001B1A7A">
            <w:pPr>
              <w:pStyle w:val="Odstavecseseznamem1"/>
              <w:numPr>
                <w:ilvl w:val="0"/>
                <w:numId w:val="2"/>
              </w:numPr>
              <w:spacing w:before="120"/>
              <w:ind w:left="0" w:firstLine="0"/>
              <w:jc w:val="both"/>
              <w:rPr>
                <w:b/>
              </w:rPr>
            </w:pPr>
            <w:r w:rsidRPr="00766A53">
              <w:rPr>
                <w:b/>
              </w:rPr>
              <w:t>Parametry</w:t>
            </w:r>
          </w:p>
        </w:tc>
      </w:tr>
      <w:tr w:rsidR="00D75343" w14:paraId="04A5F7E0" w14:textId="77777777" w:rsidTr="00804C43">
        <w:trPr>
          <w:jc w:val="center"/>
        </w:trPr>
        <w:tc>
          <w:tcPr>
            <w:tcW w:w="4714" w:type="dxa"/>
            <w:tcBorders>
              <w:top w:val="single" w:sz="8" w:space="0" w:color="auto"/>
              <w:left w:val="single" w:sz="8" w:space="0" w:color="auto"/>
              <w:bottom w:val="single" w:sz="8" w:space="0" w:color="auto"/>
              <w:right w:val="single" w:sz="8" w:space="0" w:color="auto"/>
            </w:tcBorders>
            <w:vAlign w:val="bottom"/>
          </w:tcPr>
          <w:p w14:paraId="60E77460" w14:textId="1E75F4FD" w:rsidR="00D75343" w:rsidRDefault="00D75343" w:rsidP="00D75343">
            <w:pPr>
              <w:pStyle w:val="Odstavecseseznamem1"/>
              <w:numPr>
                <w:ilvl w:val="0"/>
                <w:numId w:val="2"/>
              </w:numPr>
              <w:spacing w:before="120"/>
              <w:ind w:left="0" w:firstLine="0"/>
              <w:jc w:val="both"/>
            </w:pPr>
            <w:r w:rsidRPr="000C4576">
              <w:rPr>
                <w:rFonts w:cs="Times New Roman"/>
              </w:rPr>
              <w:t>Typ</w:t>
            </w:r>
          </w:p>
        </w:tc>
        <w:tc>
          <w:tcPr>
            <w:tcW w:w="4040" w:type="dxa"/>
            <w:tcBorders>
              <w:top w:val="single" w:sz="8" w:space="0" w:color="auto"/>
              <w:left w:val="single" w:sz="8" w:space="0" w:color="auto"/>
              <w:bottom w:val="single" w:sz="8" w:space="0" w:color="auto"/>
              <w:right w:val="single" w:sz="8" w:space="0" w:color="auto"/>
            </w:tcBorders>
            <w:vAlign w:val="bottom"/>
          </w:tcPr>
          <w:p w14:paraId="2A6876E5" w14:textId="2554BD52" w:rsidR="00D75343" w:rsidRDefault="00D75343" w:rsidP="00D75343">
            <w:pPr>
              <w:pStyle w:val="Odstavecseseznamem1"/>
              <w:numPr>
                <w:ilvl w:val="0"/>
                <w:numId w:val="2"/>
              </w:numPr>
              <w:spacing w:before="120"/>
              <w:ind w:left="0" w:firstLine="0"/>
              <w:jc w:val="both"/>
            </w:pPr>
            <w:r>
              <w:rPr>
                <w:b/>
              </w:rPr>
              <w:t>SolarEdge SE</w:t>
            </w:r>
            <w:r w:rsidR="00D85E71">
              <w:rPr>
                <w:b/>
              </w:rPr>
              <w:t>12</w:t>
            </w:r>
            <w:r w:rsidR="00A408C5">
              <w:rPr>
                <w:b/>
              </w:rPr>
              <w:t>,</w:t>
            </w:r>
            <w:r w:rsidR="00D85E71">
              <w:rPr>
                <w:b/>
              </w:rPr>
              <w:t>5</w:t>
            </w:r>
            <w:r>
              <w:rPr>
                <w:b/>
              </w:rPr>
              <w:t>K</w:t>
            </w:r>
          </w:p>
        </w:tc>
      </w:tr>
      <w:tr w:rsidR="00D75343" w14:paraId="02CDEA54" w14:textId="77777777" w:rsidTr="00804C43">
        <w:trPr>
          <w:jc w:val="center"/>
        </w:trPr>
        <w:tc>
          <w:tcPr>
            <w:tcW w:w="4714" w:type="dxa"/>
            <w:tcBorders>
              <w:top w:val="single" w:sz="8" w:space="0" w:color="auto"/>
            </w:tcBorders>
            <w:vAlign w:val="bottom"/>
          </w:tcPr>
          <w:p w14:paraId="6E230731" w14:textId="582494F7" w:rsidR="00D75343" w:rsidRPr="00CC29F1" w:rsidRDefault="00D75343" w:rsidP="00D75343">
            <w:pPr>
              <w:pStyle w:val="Odstavecseseznamem1"/>
              <w:numPr>
                <w:ilvl w:val="0"/>
                <w:numId w:val="2"/>
              </w:numPr>
              <w:spacing w:before="120"/>
              <w:ind w:left="0" w:firstLine="0"/>
              <w:jc w:val="both"/>
            </w:pPr>
            <w:r w:rsidRPr="000C4576">
              <w:rPr>
                <w:rFonts w:cs="Times New Roman"/>
              </w:rPr>
              <w:t>Nominální výstupní výkon AC</w:t>
            </w:r>
          </w:p>
        </w:tc>
        <w:tc>
          <w:tcPr>
            <w:tcW w:w="4040" w:type="dxa"/>
            <w:tcBorders>
              <w:top w:val="single" w:sz="8" w:space="0" w:color="auto"/>
            </w:tcBorders>
            <w:vAlign w:val="bottom"/>
          </w:tcPr>
          <w:p w14:paraId="50D7D331" w14:textId="34406063" w:rsidR="00D75343" w:rsidRDefault="00D85E71" w:rsidP="00D75343">
            <w:pPr>
              <w:pStyle w:val="Odstavecseseznamem1"/>
              <w:numPr>
                <w:ilvl w:val="0"/>
                <w:numId w:val="2"/>
              </w:numPr>
              <w:spacing w:before="120"/>
              <w:ind w:left="0" w:firstLine="0"/>
              <w:jc w:val="both"/>
            </w:pPr>
            <w:r>
              <w:rPr>
                <w:rFonts w:cs="Times New Roman"/>
              </w:rPr>
              <w:t>12</w:t>
            </w:r>
            <w:r w:rsidR="00A408C5">
              <w:rPr>
                <w:rFonts w:cs="Times New Roman"/>
              </w:rPr>
              <w:t>,</w:t>
            </w:r>
            <w:r>
              <w:rPr>
                <w:rFonts w:cs="Times New Roman"/>
              </w:rPr>
              <w:t>5</w:t>
            </w:r>
            <w:r w:rsidR="00D75343" w:rsidRPr="000C4576">
              <w:rPr>
                <w:rFonts w:cs="Times New Roman"/>
              </w:rPr>
              <w:t xml:space="preserve"> kW</w:t>
            </w:r>
          </w:p>
        </w:tc>
      </w:tr>
      <w:tr w:rsidR="00D75343" w14:paraId="7EF89DA8" w14:textId="77777777" w:rsidTr="00804C43">
        <w:trPr>
          <w:trHeight w:val="394"/>
          <w:jc w:val="center"/>
        </w:trPr>
        <w:tc>
          <w:tcPr>
            <w:tcW w:w="4714" w:type="dxa"/>
            <w:vAlign w:val="bottom"/>
          </w:tcPr>
          <w:p w14:paraId="30A33EBB" w14:textId="07865B3C" w:rsidR="00D75343" w:rsidRDefault="00D75343" w:rsidP="00D75343">
            <w:pPr>
              <w:pStyle w:val="Odstavecseseznamem1"/>
              <w:numPr>
                <w:ilvl w:val="0"/>
                <w:numId w:val="2"/>
              </w:numPr>
              <w:spacing w:before="120"/>
              <w:ind w:left="0" w:firstLine="0"/>
              <w:jc w:val="both"/>
            </w:pPr>
            <w:r w:rsidRPr="000C4576">
              <w:rPr>
                <w:rFonts w:cs="Times New Roman"/>
              </w:rPr>
              <w:t>Maximální výstupní proud (na fázi)</w:t>
            </w:r>
          </w:p>
        </w:tc>
        <w:tc>
          <w:tcPr>
            <w:tcW w:w="4040" w:type="dxa"/>
            <w:vAlign w:val="bottom"/>
          </w:tcPr>
          <w:p w14:paraId="01AA57D8" w14:textId="3B46F58A" w:rsidR="00D75343" w:rsidRDefault="00D85E71" w:rsidP="00D75343">
            <w:pPr>
              <w:pStyle w:val="Odstavecseseznamem1"/>
              <w:numPr>
                <w:ilvl w:val="0"/>
                <w:numId w:val="2"/>
              </w:numPr>
              <w:spacing w:before="120"/>
              <w:ind w:left="0" w:firstLine="0"/>
              <w:jc w:val="both"/>
            </w:pPr>
            <w:r>
              <w:rPr>
                <w:rFonts w:cs="Times New Roman"/>
              </w:rPr>
              <w:t>2</w:t>
            </w:r>
            <w:r w:rsidR="00D75343">
              <w:rPr>
                <w:rFonts w:cs="Times New Roman"/>
              </w:rPr>
              <w:t>0</w:t>
            </w:r>
            <w:r w:rsidR="00D75343" w:rsidRPr="000C4576">
              <w:rPr>
                <w:rFonts w:cs="Times New Roman"/>
              </w:rPr>
              <w:t xml:space="preserve"> A</w:t>
            </w:r>
          </w:p>
        </w:tc>
      </w:tr>
      <w:tr w:rsidR="00D75343" w14:paraId="5C866F0B" w14:textId="77777777" w:rsidTr="00804C43">
        <w:trPr>
          <w:jc w:val="center"/>
        </w:trPr>
        <w:tc>
          <w:tcPr>
            <w:tcW w:w="4714" w:type="dxa"/>
            <w:vAlign w:val="bottom"/>
          </w:tcPr>
          <w:p w14:paraId="22C52BF9" w14:textId="358E3B91" w:rsidR="00D75343" w:rsidRDefault="00D75343" w:rsidP="00D75343">
            <w:pPr>
              <w:pStyle w:val="Odstavecseseznamem1"/>
              <w:numPr>
                <w:ilvl w:val="0"/>
                <w:numId w:val="2"/>
              </w:numPr>
              <w:spacing w:before="120"/>
              <w:ind w:left="0" w:firstLine="0"/>
              <w:jc w:val="both"/>
            </w:pPr>
            <w:r w:rsidRPr="000C4576">
              <w:rPr>
                <w:rFonts w:cs="Times New Roman"/>
              </w:rPr>
              <w:t>Maximální vstupní napětí</w:t>
            </w:r>
          </w:p>
        </w:tc>
        <w:tc>
          <w:tcPr>
            <w:tcW w:w="4040" w:type="dxa"/>
            <w:vAlign w:val="bottom"/>
          </w:tcPr>
          <w:p w14:paraId="0134AABB" w14:textId="2C062F13" w:rsidR="00D75343" w:rsidRDefault="00D75343" w:rsidP="00D75343">
            <w:pPr>
              <w:pStyle w:val="Odstavecseseznamem1"/>
              <w:numPr>
                <w:ilvl w:val="0"/>
                <w:numId w:val="2"/>
              </w:numPr>
              <w:spacing w:before="120"/>
              <w:ind w:left="0" w:firstLine="0"/>
              <w:jc w:val="both"/>
            </w:pPr>
            <w:r w:rsidRPr="000C4576">
              <w:rPr>
                <w:rFonts w:cs="Times New Roman"/>
              </w:rPr>
              <w:t xml:space="preserve">1000 V </w:t>
            </w:r>
          </w:p>
        </w:tc>
      </w:tr>
      <w:tr w:rsidR="00D75343" w14:paraId="3A4AC769" w14:textId="77777777" w:rsidTr="00804C43">
        <w:trPr>
          <w:jc w:val="center"/>
        </w:trPr>
        <w:tc>
          <w:tcPr>
            <w:tcW w:w="4714" w:type="dxa"/>
            <w:vAlign w:val="bottom"/>
          </w:tcPr>
          <w:p w14:paraId="2C5EF228" w14:textId="751C2F9C" w:rsidR="00D75343" w:rsidRDefault="00D75343" w:rsidP="00D75343">
            <w:pPr>
              <w:pStyle w:val="Odstavecseseznamem1"/>
              <w:numPr>
                <w:ilvl w:val="0"/>
                <w:numId w:val="2"/>
              </w:numPr>
              <w:spacing w:before="120"/>
              <w:ind w:left="0" w:firstLine="0"/>
              <w:jc w:val="both"/>
            </w:pPr>
            <w:r w:rsidRPr="000C4576">
              <w:rPr>
                <w:rFonts w:cs="Times New Roman"/>
              </w:rPr>
              <w:t>Hmotnost</w:t>
            </w:r>
          </w:p>
        </w:tc>
        <w:tc>
          <w:tcPr>
            <w:tcW w:w="4040" w:type="dxa"/>
            <w:vAlign w:val="bottom"/>
          </w:tcPr>
          <w:p w14:paraId="517CC2D2" w14:textId="4BFDCF5C" w:rsidR="00D75343" w:rsidRPr="00766A53" w:rsidRDefault="00D85E71" w:rsidP="00D75343">
            <w:pPr>
              <w:pStyle w:val="Odstavecseseznamem1"/>
              <w:numPr>
                <w:ilvl w:val="0"/>
                <w:numId w:val="2"/>
              </w:numPr>
              <w:spacing w:before="120"/>
              <w:ind w:left="0" w:firstLine="0"/>
              <w:jc w:val="both"/>
            </w:pPr>
            <w:r>
              <w:rPr>
                <w:rFonts w:cs="Times New Roman"/>
              </w:rPr>
              <w:t>33,2</w:t>
            </w:r>
            <w:r w:rsidR="00D75343" w:rsidRPr="000C4576">
              <w:rPr>
                <w:rFonts w:cs="Times New Roman"/>
              </w:rPr>
              <w:t xml:space="preserve"> kg</w:t>
            </w:r>
          </w:p>
        </w:tc>
      </w:tr>
      <w:tr w:rsidR="00D75343" w14:paraId="64884378" w14:textId="77777777" w:rsidTr="00804C43">
        <w:trPr>
          <w:jc w:val="center"/>
        </w:trPr>
        <w:tc>
          <w:tcPr>
            <w:tcW w:w="4714" w:type="dxa"/>
            <w:vAlign w:val="bottom"/>
          </w:tcPr>
          <w:p w14:paraId="61D0C7CE" w14:textId="24A08B6E" w:rsidR="00D75343" w:rsidRDefault="00D75343" w:rsidP="00D75343">
            <w:pPr>
              <w:pStyle w:val="Odstavecseseznamem1"/>
              <w:numPr>
                <w:ilvl w:val="0"/>
                <w:numId w:val="2"/>
              </w:numPr>
              <w:spacing w:before="120"/>
              <w:ind w:left="0" w:firstLine="0"/>
              <w:jc w:val="both"/>
            </w:pPr>
            <w:r w:rsidRPr="000C4576">
              <w:rPr>
                <w:rFonts w:cs="Times New Roman"/>
              </w:rPr>
              <w:t>Rozměry</w:t>
            </w:r>
            <w:r>
              <w:rPr>
                <w:rFonts w:cs="Times New Roman"/>
              </w:rPr>
              <w:t xml:space="preserve"> </w:t>
            </w:r>
            <w:r w:rsidR="00A408C5">
              <w:rPr>
                <w:rFonts w:cs="Times New Roman"/>
              </w:rPr>
              <w:t>j</w:t>
            </w:r>
            <w:r>
              <w:rPr>
                <w:rFonts w:cs="Times New Roman"/>
              </w:rPr>
              <w:t>ednotk</w:t>
            </w:r>
            <w:r w:rsidR="00A408C5">
              <w:rPr>
                <w:rFonts w:cs="Times New Roman"/>
              </w:rPr>
              <w:t>y</w:t>
            </w:r>
          </w:p>
        </w:tc>
        <w:tc>
          <w:tcPr>
            <w:tcW w:w="4040" w:type="dxa"/>
            <w:vAlign w:val="bottom"/>
          </w:tcPr>
          <w:p w14:paraId="218E20AD" w14:textId="75475BFE" w:rsidR="00D75343" w:rsidRDefault="00D85E71" w:rsidP="00D75343">
            <w:pPr>
              <w:pStyle w:val="Odstavecseseznamem1"/>
              <w:numPr>
                <w:ilvl w:val="0"/>
                <w:numId w:val="2"/>
              </w:numPr>
              <w:spacing w:before="120"/>
              <w:ind w:left="0" w:firstLine="0"/>
              <w:jc w:val="both"/>
            </w:pPr>
            <w:r>
              <w:t>540</w:t>
            </w:r>
            <w:r w:rsidR="00D75343" w:rsidRPr="00F645DA">
              <w:t xml:space="preserve"> x </w:t>
            </w:r>
            <w:r w:rsidR="00D75343">
              <w:t>315</w:t>
            </w:r>
            <w:r w:rsidR="00D75343" w:rsidRPr="00F645DA">
              <w:t xml:space="preserve"> x </w:t>
            </w:r>
            <w:r w:rsidR="00D75343">
              <w:t>260</w:t>
            </w:r>
            <w:r w:rsidR="00D75343" w:rsidRPr="00F645DA">
              <w:t xml:space="preserve"> mm</w:t>
            </w:r>
          </w:p>
        </w:tc>
      </w:tr>
      <w:tr w:rsidR="00D75343" w14:paraId="71EB46D6" w14:textId="77777777" w:rsidTr="00804C43">
        <w:trPr>
          <w:jc w:val="center"/>
        </w:trPr>
        <w:tc>
          <w:tcPr>
            <w:tcW w:w="4714" w:type="dxa"/>
            <w:vAlign w:val="bottom"/>
          </w:tcPr>
          <w:p w14:paraId="17B58CF6" w14:textId="51494F96" w:rsidR="00D75343" w:rsidRDefault="00D75343" w:rsidP="00D75343">
            <w:pPr>
              <w:pStyle w:val="Odstavecseseznamem1"/>
              <w:numPr>
                <w:ilvl w:val="0"/>
                <w:numId w:val="2"/>
              </w:numPr>
              <w:spacing w:before="120"/>
              <w:ind w:left="0" w:firstLine="0"/>
              <w:jc w:val="both"/>
            </w:pPr>
            <w:r w:rsidRPr="000C4576">
              <w:rPr>
                <w:rFonts w:cs="Times New Roman"/>
              </w:rPr>
              <w:t>DC vstupy</w:t>
            </w:r>
          </w:p>
        </w:tc>
        <w:tc>
          <w:tcPr>
            <w:tcW w:w="4040" w:type="dxa"/>
            <w:vAlign w:val="bottom"/>
          </w:tcPr>
          <w:p w14:paraId="2AED6FEB" w14:textId="3949FCC1" w:rsidR="00D75343" w:rsidRDefault="00D85E71" w:rsidP="00D75343">
            <w:pPr>
              <w:pStyle w:val="Odstavecseseznamem1"/>
              <w:numPr>
                <w:ilvl w:val="0"/>
                <w:numId w:val="2"/>
              </w:numPr>
              <w:spacing w:before="120"/>
              <w:ind w:left="0" w:firstLine="0"/>
              <w:jc w:val="both"/>
            </w:pPr>
            <w:r>
              <w:rPr>
                <w:rFonts w:cs="Times New Roman"/>
              </w:rPr>
              <w:t>2</w:t>
            </w:r>
            <w:r w:rsidR="00D75343" w:rsidRPr="000C4576">
              <w:rPr>
                <w:rFonts w:cs="Times New Roman"/>
              </w:rPr>
              <w:t xml:space="preserve"> párů  MC4</w:t>
            </w:r>
          </w:p>
        </w:tc>
      </w:tr>
      <w:tr w:rsidR="000E71F5" w14:paraId="562C8149" w14:textId="77777777" w:rsidTr="00804C43">
        <w:trPr>
          <w:jc w:val="center"/>
        </w:trPr>
        <w:tc>
          <w:tcPr>
            <w:tcW w:w="4714" w:type="dxa"/>
          </w:tcPr>
          <w:p w14:paraId="57B703A8" w14:textId="77777777" w:rsidR="000E71F5" w:rsidRDefault="000E71F5" w:rsidP="002E3EAB">
            <w:pPr>
              <w:pStyle w:val="Odstavecseseznamem1"/>
              <w:numPr>
                <w:ilvl w:val="0"/>
                <w:numId w:val="2"/>
              </w:numPr>
              <w:spacing w:before="120"/>
              <w:ind w:left="0" w:firstLine="0"/>
              <w:jc w:val="both"/>
            </w:pPr>
            <w:r w:rsidRPr="009D4BC5">
              <w:lastRenderedPageBreak/>
              <w:t>Na trhu min. 10 let</w:t>
            </w:r>
          </w:p>
        </w:tc>
        <w:tc>
          <w:tcPr>
            <w:tcW w:w="4040" w:type="dxa"/>
          </w:tcPr>
          <w:p w14:paraId="2314206C" w14:textId="77777777" w:rsidR="000E71F5" w:rsidRDefault="000E71F5" w:rsidP="002E3EAB">
            <w:pPr>
              <w:pStyle w:val="Odstavecseseznamem1"/>
              <w:numPr>
                <w:ilvl w:val="0"/>
                <w:numId w:val="2"/>
              </w:numPr>
              <w:spacing w:before="120"/>
              <w:ind w:left="0" w:firstLine="0"/>
              <w:jc w:val="both"/>
            </w:pPr>
          </w:p>
        </w:tc>
      </w:tr>
    </w:tbl>
    <w:p w14:paraId="40E5E04E" w14:textId="04B2B9D6" w:rsidR="00336EAB" w:rsidRDefault="00336EAB" w:rsidP="00336EAB">
      <w:pPr>
        <w:spacing w:before="120"/>
        <w:ind w:left="425" w:firstLine="284"/>
        <w:jc w:val="both"/>
      </w:pPr>
      <w:r>
        <w:t xml:space="preserve">Navržené střídače zajišťují odpojení od sítě, pokud je napětí mimo požadované hodnoty. Nebo pokud bude frekvence mimo </w:t>
      </w:r>
      <w:r w:rsidRPr="004E4D65">
        <w:t>požadovaný rozsah. Tyto hodnoty</w:t>
      </w:r>
      <w:r>
        <w:t xml:space="preserve"> jsou v souladu s PPDS </w:t>
      </w:r>
      <w:r w:rsidR="00872589">
        <w:t>ČEZ</w:t>
      </w:r>
      <w:r w:rsidR="00EC30B5">
        <w:t xml:space="preserve"> Distribuce, a.s. </w:t>
      </w:r>
      <w:r>
        <w:t>Potvrzení tohoto nastavení bude součástí revizní zprávy.</w:t>
      </w:r>
    </w:p>
    <w:p w14:paraId="19D85856" w14:textId="77777777" w:rsidR="0072306E" w:rsidRDefault="0072306E">
      <w:pPr>
        <w:pStyle w:val="Nadpis2"/>
        <w:widowControl/>
        <w:numPr>
          <w:ilvl w:val="1"/>
          <w:numId w:val="2"/>
        </w:numPr>
        <w:tabs>
          <w:tab w:val="left" w:pos="680"/>
        </w:tabs>
        <w:spacing w:after="0"/>
        <w:ind w:left="680" w:hanging="680"/>
        <w:jc w:val="both"/>
      </w:pPr>
      <w:r>
        <w:t>Rozpadové místo</w:t>
      </w:r>
    </w:p>
    <w:p w14:paraId="1BC19850" w14:textId="6FA4C830" w:rsidR="00316659" w:rsidRDefault="00316659" w:rsidP="00AB792A">
      <w:pPr>
        <w:pStyle w:val="Zkladntext"/>
        <w:numPr>
          <w:ilvl w:val="0"/>
          <w:numId w:val="2"/>
        </w:numPr>
        <w:spacing w:before="120"/>
        <w:ind w:left="426" w:firstLine="283"/>
        <w:jc w:val="both"/>
      </w:pPr>
      <w:r>
        <w:t xml:space="preserve">Rozpadovým místem FV </w:t>
      </w:r>
      <w:r w:rsidRPr="005114F4">
        <w:t>instalac</w:t>
      </w:r>
      <w:r>
        <w:t>e</w:t>
      </w:r>
      <w:r w:rsidRPr="005114F4">
        <w:t xml:space="preserve"> </w:t>
      </w:r>
      <w:r>
        <w:t xml:space="preserve">je </w:t>
      </w:r>
      <w:r w:rsidRPr="00316659">
        <w:rPr>
          <w:b/>
        </w:rPr>
        <w:t xml:space="preserve">stykač </w:t>
      </w:r>
      <w:r w:rsidR="00C87BD2">
        <w:rPr>
          <w:b/>
        </w:rPr>
        <w:t>RSI</w:t>
      </w:r>
      <w:r>
        <w:t xml:space="preserve"> nebo ekvivalent umístěn v</w:t>
      </w:r>
      <w:r w:rsidR="009F330B">
        <w:t> </w:t>
      </w:r>
      <w:r>
        <w:t>RFVE</w:t>
      </w:r>
      <w:r w:rsidR="00D90AFE">
        <w:t>.</w:t>
      </w:r>
      <w:r w:rsidRPr="005114F4">
        <w:t xml:space="preserve"> </w:t>
      </w:r>
      <w:r w:rsidR="00AB792A">
        <w:t xml:space="preserve">Rozpadový bod je </w:t>
      </w:r>
      <w:r w:rsidRPr="005114F4">
        <w:t>ovládán</w:t>
      </w:r>
      <w:r w:rsidR="007269F7">
        <w:t xml:space="preserve"> síťovou ochranou </w:t>
      </w:r>
      <w:r>
        <w:t>a nebo řízen pomocí FMX přijímače signálem HDO. Ochrana bude odpínat FV systém od sítě při odchylkách napětí a frekvence dle podmínek uvedených ve stanovisku k připojení, či vypadnutí napětí jedné z fází v síti. Zároveň je</w:t>
      </w:r>
      <w:r w:rsidR="007269F7">
        <w:t xml:space="preserve"> ovládán Central STOP tlačítkem.</w:t>
      </w:r>
    </w:p>
    <w:p w14:paraId="6CFCE9F6" w14:textId="77777777" w:rsidR="00316659" w:rsidRDefault="00316659" w:rsidP="00316659">
      <w:pPr>
        <w:pStyle w:val="Zkladntext"/>
        <w:numPr>
          <w:ilvl w:val="0"/>
          <w:numId w:val="2"/>
        </w:numPr>
        <w:spacing w:before="120"/>
        <w:ind w:left="426" w:firstLine="283"/>
        <w:jc w:val="both"/>
      </w:pPr>
      <w:r>
        <w:t>Potvrzení o nastavení ochrany bude součástí revizní zprávy.</w:t>
      </w:r>
    </w:p>
    <w:p w14:paraId="3DA86559" w14:textId="77CA65E8" w:rsidR="00BD6026" w:rsidRDefault="00BD6026" w:rsidP="00BD6026">
      <w:pPr>
        <w:spacing w:before="120"/>
        <w:ind w:left="425" w:firstLine="284"/>
        <w:jc w:val="both"/>
      </w:pPr>
      <w:r>
        <w:t>Nastavení ochran rozpadového místa – doporučené hodnoty: (bude nastaveno dle požadavků distributora v SOP)</w:t>
      </w:r>
    </w:p>
    <w:p w14:paraId="0044DF3A" w14:textId="77777777" w:rsidR="00316659" w:rsidRDefault="00316659" w:rsidP="00316659">
      <w:pPr>
        <w:spacing w:before="120"/>
        <w:ind w:left="425" w:firstLine="284"/>
        <w:jc w:val="both"/>
      </w:pPr>
    </w:p>
    <w:tbl>
      <w:tblPr>
        <w:tblStyle w:val="Mkatabulky"/>
        <w:tblW w:w="0" w:type="auto"/>
        <w:jc w:val="center"/>
        <w:tblLook w:val="04A0" w:firstRow="1" w:lastRow="0" w:firstColumn="1" w:lastColumn="0" w:noHBand="0" w:noVBand="1"/>
      </w:tblPr>
      <w:tblGrid>
        <w:gridCol w:w="2536"/>
        <w:gridCol w:w="2126"/>
        <w:gridCol w:w="1985"/>
        <w:gridCol w:w="1825"/>
      </w:tblGrid>
      <w:tr w:rsidR="00316659" w:rsidRPr="009B306F" w14:paraId="407DBF11" w14:textId="77777777" w:rsidTr="00520507">
        <w:trPr>
          <w:trHeight w:val="536"/>
          <w:jc w:val="center"/>
        </w:trPr>
        <w:tc>
          <w:tcPr>
            <w:tcW w:w="2536" w:type="dxa"/>
            <w:tcBorders>
              <w:bottom w:val="double" w:sz="4" w:space="0" w:color="auto"/>
            </w:tcBorders>
            <w:vAlign w:val="bottom"/>
          </w:tcPr>
          <w:p w14:paraId="6D346A04" w14:textId="77777777" w:rsidR="00316659" w:rsidRPr="009B306F" w:rsidRDefault="00316659" w:rsidP="00520507">
            <w:pPr>
              <w:jc w:val="center"/>
              <w:rPr>
                <w:rFonts w:cs="Times New Roman"/>
                <w:b/>
                <w:bCs/>
              </w:rPr>
            </w:pPr>
            <w:r>
              <w:rPr>
                <w:rFonts w:cs="Times New Roman"/>
                <w:b/>
                <w:bCs/>
              </w:rPr>
              <w:t>Funkce</w:t>
            </w:r>
          </w:p>
        </w:tc>
        <w:tc>
          <w:tcPr>
            <w:tcW w:w="2126" w:type="dxa"/>
            <w:tcBorders>
              <w:bottom w:val="double" w:sz="4" w:space="0" w:color="auto"/>
            </w:tcBorders>
            <w:vAlign w:val="bottom"/>
          </w:tcPr>
          <w:p w14:paraId="0ED41345" w14:textId="77777777" w:rsidR="00316659" w:rsidRPr="009B306F" w:rsidRDefault="00316659" w:rsidP="00520507">
            <w:pPr>
              <w:jc w:val="center"/>
              <w:rPr>
                <w:rFonts w:cs="Times New Roman"/>
                <w:b/>
                <w:bCs/>
              </w:rPr>
            </w:pPr>
            <w:r>
              <w:rPr>
                <w:rFonts w:cs="Times New Roman"/>
                <w:b/>
                <w:bCs/>
              </w:rPr>
              <w:t>Rozsah nastavení</w:t>
            </w:r>
          </w:p>
        </w:tc>
        <w:tc>
          <w:tcPr>
            <w:tcW w:w="3810" w:type="dxa"/>
            <w:gridSpan w:val="2"/>
            <w:tcBorders>
              <w:bottom w:val="double" w:sz="4" w:space="0" w:color="auto"/>
            </w:tcBorders>
            <w:vAlign w:val="bottom"/>
          </w:tcPr>
          <w:p w14:paraId="78F3EAA5" w14:textId="77777777" w:rsidR="00316659" w:rsidRPr="009B306F" w:rsidRDefault="00316659" w:rsidP="00520507">
            <w:pPr>
              <w:jc w:val="center"/>
              <w:rPr>
                <w:rFonts w:cs="Times New Roman"/>
                <w:b/>
                <w:bCs/>
              </w:rPr>
            </w:pPr>
            <w:r>
              <w:rPr>
                <w:rFonts w:cs="Times New Roman"/>
                <w:b/>
                <w:bCs/>
              </w:rPr>
              <w:t>Doporučené nastavení ochrany</w:t>
            </w:r>
          </w:p>
        </w:tc>
      </w:tr>
      <w:tr w:rsidR="00316659" w:rsidRPr="009B306F" w14:paraId="42EA2F59" w14:textId="77777777" w:rsidTr="00520507">
        <w:trPr>
          <w:trHeight w:val="258"/>
          <w:jc w:val="center"/>
        </w:trPr>
        <w:tc>
          <w:tcPr>
            <w:tcW w:w="2536" w:type="dxa"/>
            <w:tcBorders>
              <w:top w:val="double" w:sz="4" w:space="0" w:color="auto"/>
            </w:tcBorders>
          </w:tcPr>
          <w:p w14:paraId="3317C438" w14:textId="77777777" w:rsidR="00316659" w:rsidRPr="009B306F" w:rsidRDefault="00316659" w:rsidP="00520507">
            <w:pPr>
              <w:rPr>
                <w:rFonts w:cs="Times New Roman"/>
              </w:rPr>
            </w:pPr>
            <w:r>
              <w:rPr>
                <w:rFonts w:cs="Times New Roman"/>
              </w:rPr>
              <w:t>Nadpětí 2. stupeň U</w:t>
            </w:r>
            <w:r>
              <w:rPr>
                <w:rFonts w:cs="Times New Roman"/>
                <w:lang w:val="en-US"/>
              </w:rPr>
              <w:t>&gt;&gt;</w:t>
            </w:r>
          </w:p>
        </w:tc>
        <w:tc>
          <w:tcPr>
            <w:tcW w:w="2126" w:type="dxa"/>
            <w:tcBorders>
              <w:top w:val="double" w:sz="4" w:space="0" w:color="auto"/>
            </w:tcBorders>
          </w:tcPr>
          <w:p w14:paraId="31CF7867" w14:textId="77777777" w:rsidR="00316659" w:rsidRPr="009B306F" w:rsidRDefault="00316659" w:rsidP="00520507">
            <w:pPr>
              <w:rPr>
                <w:rFonts w:cs="Times New Roman"/>
              </w:rPr>
            </w:pPr>
            <w:r>
              <w:rPr>
                <w:rFonts w:cs="Times New Roman"/>
              </w:rPr>
              <w:t>1,00 – 1,30 Un</w:t>
            </w:r>
          </w:p>
        </w:tc>
        <w:tc>
          <w:tcPr>
            <w:tcW w:w="1985" w:type="dxa"/>
            <w:tcBorders>
              <w:top w:val="double" w:sz="4" w:space="0" w:color="auto"/>
            </w:tcBorders>
          </w:tcPr>
          <w:p w14:paraId="7F4ADC02" w14:textId="77777777" w:rsidR="00316659" w:rsidRPr="009B306F" w:rsidRDefault="00316659" w:rsidP="00520507">
            <w:pPr>
              <w:rPr>
                <w:rFonts w:cs="Times New Roman"/>
              </w:rPr>
            </w:pPr>
            <w:r>
              <w:rPr>
                <w:rFonts w:cs="Times New Roman"/>
              </w:rPr>
              <w:t>1,2 Un</w:t>
            </w:r>
          </w:p>
        </w:tc>
        <w:tc>
          <w:tcPr>
            <w:tcW w:w="1825" w:type="dxa"/>
            <w:tcBorders>
              <w:top w:val="double" w:sz="4" w:space="0" w:color="auto"/>
            </w:tcBorders>
          </w:tcPr>
          <w:p w14:paraId="75E73BB3" w14:textId="77777777" w:rsidR="00316659" w:rsidRPr="009B306F" w:rsidRDefault="00316659" w:rsidP="00520507">
            <w:pPr>
              <w:rPr>
                <w:rFonts w:cs="Times New Roman"/>
              </w:rPr>
            </w:pPr>
            <w:r>
              <w:rPr>
                <w:rFonts w:cs="Times New Roman"/>
              </w:rPr>
              <w:t>nezpožděně</w:t>
            </w:r>
          </w:p>
        </w:tc>
      </w:tr>
      <w:tr w:rsidR="00316659" w:rsidRPr="009B306F" w14:paraId="19EF9493" w14:textId="77777777" w:rsidTr="00520507">
        <w:trPr>
          <w:jc w:val="center"/>
        </w:trPr>
        <w:tc>
          <w:tcPr>
            <w:tcW w:w="2536" w:type="dxa"/>
          </w:tcPr>
          <w:p w14:paraId="2D2743C6" w14:textId="77777777" w:rsidR="00316659" w:rsidRPr="009B306F" w:rsidRDefault="00316659" w:rsidP="00520507">
            <w:pPr>
              <w:rPr>
                <w:rFonts w:cs="Times New Roman"/>
              </w:rPr>
            </w:pPr>
            <w:r>
              <w:rPr>
                <w:rFonts w:cs="Times New Roman"/>
              </w:rPr>
              <w:t>Nadpětí 1. stupeň U&gt;</w:t>
            </w:r>
          </w:p>
        </w:tc>
        <w:tc>
          <w:tcPr>
            <w:tcW w:w="2126" w:type="dxa"/>
          </w:tcPr>
          <w:p w14:paraId="565FBF9F" w14:textId="77777777" w:rsidR="00316659" w:rsidRPr="009B306F" w:rsidRDefault="00316659" w:rsidP="00520507">
            <w:pPr>
              <w:rPr>
                <w:rFonts w:cs="Times New Roman"/>
              </w:rPr>
            </w:pPr>
            <w:r>
              <w:rPr>
                <w:rFonts w:cs="Times New Roman"/>
              </w:rPr>
              <w:t>1,00 – 1,30 Un</w:t>
            </w:r>
          </w:p>
        </w:tc>
        <w:tc>
          <w:tcPr>
            <w:tcW w:w="1985" w:type="dxa"/>
          </w:tcPr>
          <w:p w14:paraId="3247158C" w14:textId="77777777" w:rsidR="00316659" w:rsidRPr="009B306F" w:rsidRDefault="00316659" w:rsidP="00520507">
            <w:pPr>
              <w:rPr>
                <w:rFonts w:cs="Times New Roman"/>
              </w:rPr>
            </w:pPr>
            <w:r>
              <w:rPr>
                <w:rFonts w:cs="Times New Roman"/>
              </w:rPr>
              <w:t>1,15 Un</w:t>
            </w:r>
          </w:p>
        </w:tc>
        <w:tc>
          <w:tcPr>
            <w:tcW w:w="1825" w:type="dxa"/>
          </w:tcPr>
          <w:p w14:paraId="6C126D14" w14:textId="77777777" w:rsidR="00316659" w:rsidRPr="00FA59B4" w:rsidRDefault="00316659" w:rsidP="00520507">
            <w:pPr>
              <w:rPr>
                <w:rFonts w:cs="Times New Roman"/>
                <w:lang w:val="en-US"/>
              </w:rPr>
            </w:pPr>
            <w:r>
              <w:rPr>
                <w:rFonts w:cs="Times New Roman"/>
                <w:lang w:val="en-US"/>
              </w:rPr>
              <w:t>≤60 s</w:t>
            </w:r>
          </w:p>
        </w:tc>
      </w:tr>
      <w:tr w:rsidR="00316659" w:rsidRPr="009B306F" w14:paraId="3F8F7C55" w14:textId="77777777" w:rsidTr="00520507">
        <w:trPr>
          <w:jc w:val="center"/>
        </w:trPr>
        <w:tc>
          <w:tcPr>
            <w:tcW w:w="2536" w:type="dxa"/>
          </w:tcPr>
          <w:p w14:paraId="17238C11" w14:textId="77777777" w:rsidR="00316659" w:rsidRPr="009B306F" w:rsidRDefault="00316659" w:rsidP="00520507">
            <w:pPr>
              <w:rPr>
                <w:rFonts w:cs="Times New Roman"/>
              </w:rPr>
            </w:pPr>
            <w:r>
              <w:rPr>
                <w:rFonts w:cs="Times New Roman"/>
              </w:rPr>
              <w:t>Podpětí 1. stupeň U&lt;</w:t>
            </w:r>
          </w:p>
        </w:tc>
        <w:tc>
          <w:tcPr>
            <w:tcW w:w="2126" w:type="dxa"/>
          </w:tcPr>
          <w:p w14:paraId="49C138A6" w14:textId="77777777" w:rsidR="00316659" w:rsidRPr="009B306F" w:rsidRDefault="00316659" w:rsidP="00520507">
            <w:pPr>
              <w:rPr>
                <w:rFonts w:cs="Times New Roman"/>
              </w:rPr>
            </w:pPr>
            <w:r>
              <w:rPr>
                <w:rFonts w:cs="Times New Roman"/>
              </w:rPr>
              <w:t>0,10 – 1,00 Un</w:t>
            </w:r>
          </w:p>
        </w:tc>
        <w:tc>
          <w:tcPr>
            <w:tcW w:w="1985" w:type="dxa"/>
          </w:tcPr>
          <w:p w14:paraId="14A7154B" w14:textId="77777777" w:rsidR="00316659" w:rsidRPr="009B306F" w:rsidRDefault="00316659" w:rsidP="00520507">
            <w:pPr>
              <w:rPr>
                <w:rFonts w:cs="Times New Roman"/>
              </w:rPr>
            </w:pPr>
            <w:r>
              <w:rPr>
                <w:rFonts w:cs="Times New Roman"/>
              </w:rPr>
              <w:t>0,7 Un</w:t>
            </w:r>
          </w:p>
        </w:tc>
        <w:tc>
          <w:tcPr>
            <w:tcW w:w="1825" w:type="dxa"/>
          </w:tcPr>
          <w:p w14:paraId="68E8A1AE" w14:textId="77777777" w:rsidR="00316659" w:rsidRPr="009B306F" w:rsidRDefault="00316659" w:rsidP="00520507">
            <w:pPr>
              <w:rPr>
                <w:rFonts w:cs="Times New Roman"/>
              </w:rPr>
            </w:pPr>
            <w:r>
              <w:rPr>
                <w:rFonts w:cs="Times New Roman"/>
              </w:rPr>
              <w:t>0 – 2,7 s</w:t>
            </w:r>
          </w:p>
        </w:tc>
      </w:tr>
      <w:tr w:rsidR="00316659" w:rsidRPr="009B306F" w14:paraId="5896DE1A" w14:textId="77777777" w:rsidTr="00520507">
        <w:trPr>
          <w:jc w:val="center"/>
        </w:trPr>
        <w:tc>
          <w:tcPr>
            <w:tcW w:w="2536" w:type="dxa"/>
          </w:tcPr>
          <w:p w14:paraId="7EA1A6D6" w14:textId="77777777" w:rsidR="00316659" w:rsidRPr="009B306F" w:rsidRDefault="00316659" w:rsidP="00520507">
            <w:pPr>
              <w:rPr>
                <w:rFonts w:cs="Times New Roman"/>
              </w:rPr>
            </w:pPr>
            <w:r>
              <w:rPr>
                <w:rFonts w:cs="Times New Roman"/>
              </w:rPr>
              <w:t>Podpětí 2. stupeň U&lt;&lt;</w:t>
            </w:r>
          </w:p>
        </w:tc>
        <w:tc>
          <w:tcPr>
            <w:tcW w:w="2126" w:type="dxa"/>
          </w:tcPr>
          <w:p w14:paraId="1A8A5768" w14:textId="77777777" w:rsidR="00316659" w:rsidRPr="009B306F" w:rsidRDefault="00316659" w:rsidP="00520507">
            <w:pPr>
              <w:rPr>
                <w:rFonts w:cs="Times New Roman"/>
              </w:rPr>
            </w:pPr>
            <w:r>
              <w:rPr>
                <w:rFonts w:cs="Times New Roman"/>
              </w:rPr>
              <w:t>0,10 – 1,00 Un</w:t>
            </w:r>
          </w:p>
        </w:tc>
        <w:tc>
          <w:tcPr>
            <w:tcW w:w="1985" w:type="dxa"/>
          </w:tcPr>
          <w:p w14:paraId="4847E767" w14:textId="77777777" w:rsidR="00316659" w:rsidRPr="009B306F" w:rsidRDefault="00316659" w:rsidP="00520507">
            <w:pPr>
              <w:rPr>
                <w:rFonts w:cs="Times New Roman"/>
              </w:rPr>
            </w:pPr>
            <w:r>
              <w:rPr>
                <w:rFonts w:cs="Times New Roman"/>
              </w:rPr>
              <w:t>0,3 Un (0,45 Un)</w:t>
            </w:r>
          </w:p>
        </w:tc>
        <w:tc>
          <w:tcPr>
            <w:tcW w:w="1825" w:type="dxa"/>
          </w:tcPr>
          <w:p w14:paraId="09854438" w14:textId="77777777" w:rsidR="00316659" w:rsidRPr="009B306F" w:rsidRDefault="00316659" w:rsidP="00520507">
            <w:pPr>
              <w:rPr>
                <w:rFonts w:cs="Times New Roman"/>
              </w:rPr>
            </w:pPr>
            <w:r>
              <w:rPr>
                <w:rFonts w:cs="Times New Roman"/>
              </w:rPr>
              <w:t>≥0,15 s</w:t>
            </w:r>
          </w:p>
        </w:tc>
      </w:tr>
      <w:tr w:rsidR="00316659" w:rsidRPr="009B306F" w14:paraId="7AD8A396" w14:textId="77777777" w:rsidTr="00520507">
        <w:trPr>
          <w:jc w:val="center"/>
        </w:trPr>
        <w:tc>
          <w:tcPr>
            <w:tcW w:w="2536" w:type="dxa"/>
          </w:tcPr>
          <w:p w14:paraId="2ED36968" w14:textId="77777777" w:rsidR="00316659" w:rsidRPr="009B306F" w:rsidRDefault="00316659" w:rsidP="00520507">
            <w:pPr>
              <w:rPr>
                <w:rFonts w:cs="Times New Roman"/>
              </w:rPr>
            </w:pPr>
            <w:r>
              <w:rPr>
                <w:rFonts w:cs="Times New Roman"/>
              </w:rPr>
              <w:t>Nadfrekvence f&gt;</w:t>
            </w:r>
          </w:p>
        </w:tc>
        <w:tc>
          <w:tcPr>
            <w:tcW w:w="2126" w:type="dxa"/>
          </w:tcPr>
          <w:p w14:paraId="7F7F8C13" w14:textId="77777777" w:rsidR="00316659" w:rsidRPr="009B306F" w:rsidRDefault="00316659" w:rsidP="00520507">
            <w:pPr>
              <w:rPr>
                <w:rFonts w:cs="Times New Roman"/>
              </w:rPr>
            </w:pPr>
            <w:r>
              <w:rPr>
                <w:rFonts w:cs="Times New Roman"/>
              </w:rPr>
              <w:t>50 – 52 Hz</w:t>
            </w:r>
          </w:p>
        </w:tc>
        <w:tc>
          <w:tcPr>
            <w:tcW w:w="1985" w:type="dxa"/>
          </w:tcPr>
          <w:p w14:paraId="5B2DB82D" w14:textId="77777777" w:rsidR="00316659" w:rsidRPr="009B306F" w:rsidRDefault="00316659" w:rsidP="00520507">
            <w:pPr>
              <w:rPr>
                <w:rFonts w:cs="Times New Roman"/>
              </w:rPr>
            </w:pPr>
            <w:r>
              <w:rPr>
                <w:rFonts w:cs="Times New Roman"/>
              </w:rPr>
              <w:t>51,5 Hz (50,5 Hz)</w:t>
            </w:r>
          </w:p>
        </w:tc>
        <w:tc>
          <w:tcPr>
            <w:tcW w:w="1825" w:type="dxa"/>
          </w:tcPr>
          <w:p w14:paraId="03FF792F" w14:textId="77777777" w:rsidR="00316659" w:rsidRPr="009B306F" w:rsidRDefault="00316659" w:rsidP="00520507">
            <w:pPr>
              <w:rPr>
                <w:rFonts w:cs="Times New Roman"/>
              </w:rPr>
            </w:pPr>
            <w:r>
              <w:rPr>
                <w:rFonts w:cs="Times New Roman"/>
              </w:rPr>
              <w:t>≤100 ms</w:t>
            </w:r>
          </w:p>
        </w:tc>
      </w:tr>
      <w:tr w:rsidR="00316659" w:rsidRPr="009B306F" w14:paraId="58E25FAB" w14:textId="77777777" w:rsidTr="00520507">
        <w:trPr>
          <w:jc w:val="center"/>
        </w:trPr>
        <w:tc>
          <w:tcPr>
            <w:tcW w:w="2536" w:type="dxa"/>
            <w:tcBorders>
              <w:bottom w:val="single" w:sz="4" w:space="0" w:color="auto"/>
            </w:tcBorders>
          </w:tcPr>
          <w:p w14:paraId="6408B570" w14:textId="77777777" w:rsidR="00316659" w:rsidRPr="009B306F" w:rsidRDefault="00316659" w:rsidP="00520507">
            <w:pPr>
              <w:rPr>
                <w:rFonts w:cs="Times New Roman"/>
              </w:rPr>
            </w:pPr>
            <w:r>
              <w:rPr>
                <w:rFonts w:cs="Times New Roman"/>
              </w:rPr>
              <w:t>Podfrekvence f&lt;</w:t>
            </w:r>
          </w:p>
        </w:tc>
        <w:tc>
          <w:tcPr>
            <w:tcW w:w="2126" w:type="dxa"/>
            <w:tcBorders>
              <w:bottom w:val="single" w:sz="4" w:space="0" w:color="auto"/>
            </w:tcBorders>
          </w:tcPr>
          <w:p w14:paraId="3D2584F2" w14:textId="77777777" w:rsidR="00316659" w:rsidRPr="009B306F" w:rsidRDefault="00316659" w:rsidP="00520507">
            <w:pPr>
              <w:rPr>
                <w:rFonts w:cs="Times New Roman"/>
              </w:rPr>
            </w:pPr>
            <w:r>
              <w:rPr>
                <w:rFonts w:cs="Times New Roman"/>
              </w:rPr>
              <w:t>47,5 – 50 Hz</w:t>
            </w:r>
          </w:p>
        </w:tc>
        <w:tc>
          <w:tcPr>
            <w:tcW w:w="1985" w:type="dxa"/>
            <w:tcBorders>
              <w:bottom w:val="single" w:sz="4" w:space="0" w:color="auto"/>
            </w:tcBorders>
          </w:tcPr>
          <w:p w14:paraId="636A0A09" w14:textId="77777777" w:rsidR="00316659" w:rsidRPr="009B306F" w:rsidRDefault="00316659" w:rsidP="00520507">
            <w:pPr>
              <w:rPr>
                <w:rFonts w:cs="Times New Roman"/>
              </w:rPr>
            </w:pPr>
            <w:r>
              <w:rPr>
                <w:rFonts w:cs="Times New Roman"/>
              </w:rPr>
              <w:t>47,5 Hz</w:t>
            </w:r>
          </w:p>
        </w:tc>
        <w:tc>
          <w:tcPr>
            <w:tcW w:w="1825" w:type="dxa"/>
            <w:tcBorders>
              <w:bottom w:val="single" w:sz="4" w:space="0" w:color="auto"/>
            </w:tcBorders>
          </w:tcPr>
          <w:p w14:paraId="760FD81A" w14:textId="77777777" w:rsidR="00316659" w:rsidRPr="009B306F" w:rsidRDefault="00316659" w:rsidP="00520507">
            <w:pPr>
              <w:rPr>
                <w:rFonts w:cs="Times New Roman"/>
              </w:rPr>
            </w:pPr>
            <w:r>
              <w:rPr>
                <w:rFonts w:cs="Times New Roman"/>
              </w:rPr>
              <w:t>≤100 ms</w:t>
            </w:r>
          </w:p>
        </w:tc>
      </w:tr>
      <w:tr w:rsidR="00316659" w:rsidRPr="009B306F" w14:paraId="3D21008C" w14:textId="77777777" w:rsidTr="00520507">
        <w:trPr>
          <w:jc w:val="center"/>
        </w:trPr>
        <w:tc>
          <w:tcPr>
            <w:tcW w:w="2536" w:type="dxa"/>
            <w:tcBorders>
              <w:bottom w:val="double" w:sz="4" w:space="0" w:color="auto"/>
            </w:tcBorders>
          </w:tcPr>
          <w:p w14:paraId="7F7D17A2" w14:textId="77777777" w:rsidR="00316659" w:rsidRPr="009B306F" w:rsidRDefault="00316659" w:rsidP="00520507">
            <w:pPr>
              <w:rPr>
                <w:rFonts w:cs="Times New Roman"/>
              </w:rPr>
            </w:pPr>
            <w:r>
              <w:rPr>
                <w:rFonts w:cs="Times New Roman"/>
              </w:rPr>
              <w:t>Jalový výkon/podpětí</w:t>
            </w:r>
          </w:p>
        </w:tc>
        <w:tc>
          <w:tcPr>
            <w:tcW w:w="2126" w:type="dxa"/>
            <w:tcBorders>
              <w:bottom w:val="double" w:sz="4" w:space="0" w:color="auto"/>
            </w:tcBorders>
          </w:tcPr>
          <w:p w14:paraId="7D008CFF" w14:textId="77777777" w:rsidR="00316659" w:rsidRPr="009B306F" w:rsidRDefault="00316659" w:rsidP="00520507">
            <w:pPr>
              <w:rPr>
                <w:rFonts w:cs="Times New Roman"/>
              </w:rPr>
            </w:pPr>
            <w:r>
              <w:rPr>
                <w:rFonts w:cs="Times New Roman"/>
              </w:rPr>
              <w:t>0,70 – 1,00 Un</w:t>
            </w:r>
          </w:p>
        </w:tc>
        <w:tc>
          <w:tcPr>
            <w:tcW w:w="1985" w:type="dxa"/>
            <w:tcBorders>
              <w:bottom w:val="double" w:sz="4" w:space="0" w:color="auto"/>
            </w:tcBorders>
          </w:tcPr>
          <w:p w14:paraId="192E0940" w14:textId="77777777" w:rsidR="00316659" w:rsidRPr="009B306F" w:rsidRDefault="00316659" w:rsidP="00520507">
            <w:pPr>
              <w:rPr>
                <w:rFonts w:cs="Times New Roman"/>
              </w:rPr>
            </w:pPr>
            <w:r>
              <w:rPr>
                <w:rFonts w:cs="Times New Roman"/>
              </w:rPr>
              <w:t>0,85 Un</w:t>
            </w:r>
          </w:p>
        </w:tc>
        <w:tc>
          <w:tcPr>
            <w:tcW w:w="1825" w:type="dxa"/>
            <w:tcBorders>
              <w:bottom w:val="double" w:sz="4" w:space="0" w:color="auto"/>
            </w:tcBorders>
          </w:tcPr>
          <w:p w14:paraId="1625A469" w14:textId="77777777" w:rsidR="00316659" w:rsidRPr="009B306F" w:rsidRDefault="00316659" w:rsidP="00520507">
            <w:pPr>
              <w:rPr>
                <w:rFonts w:cs="Times New Roman"/>
              </w:rPr>
            </w:pPr>
            <w:r>
              <w:rPr>
                <w:rFonts w:cs="Times New Roman"/>
              </w:rPr>
              <w:t>T1 = 0,5 s</w:t>
            </w:r>
          </w:p>
        </w:tc>
      </w:tr>
    </w:tbl>
    <w:p w14:paraId="361EE1BD" w14:textId="77777777" w:rsidR="00316659" w:rsidRDefault="00316659" w:rsidP="00BD6026">
      <w:pPr>
        <w:spacing w:before="120"/>
        <w:jc w:val="center"/>
      </w:pPr>
    </w:p>
    <w:p w14:paraId="59C6D232" w14:textId="77777777" w:rsidR="00BD6026" w:rsidRPr="00BD6026" w:rsidRDefault="00BD6026" w:rsidP="00BD6026">
      <w:pPr>
        <w:spacing w:before="120"/>
        <w:rPr>
          <w:i/>
        </w:rPr>
      </w:pPr>
      <w:r w:rsidRPr="00BD6026">
        <w:rPr>
          <w:i/>
        </w:rPr>
        <w:t>Pozn.: případné změny nastavení budou provedeny dle požadavků distributora v souladu s PPDS a zaznamenány do revizní zprávy a dokumentace skutečného provedení.</w:t>
      </w:r>
    </w:p>
    <w:p w14:paraId="3B7AAD65" w14:textId="77777777" w:rsidR="0072306E" w:rsidRDefault="0072306E">
      <w:pPr>
        <w:pStyle w:val="Nadpis2"/>
        <w:widowControl/>
        <w:numPr>
          <w:ilvl w:val="1"/>
          <w:numId w:val="2"/>
        </w:numPr>
        <w:tabs>
          <w:tab w:val="left" w:pos="680"/>
        </w:tabs>
        <w:spacing w:after="0"/>
        <w:ind w:left="680" w:hanging="680"/>
        <w:jc w:val="both"/>
      </w:pPr>
      <w:r>
        <w:t>Fázovací místo</w:t>
      </w:r>
    </w:p>
    <w:p w14:paraId="6C5ABE60" w14:textId="77777777" w:rsidR="00AE0015" w:rsidRDefault="00AE0015" w:rsidP="00AE0015">
      <w:pPr>
        <w:pStyle w:val="Normlnweb"/>
        <w:spacing w:before="119" w:beforeAutospacing="0"/>
        <w:ind w:left="425" w:firstLine="255"/>
      </w:pPr>
      <w:r>
        <w:t>Fázování použit</w:t>
      </w:r>
      <w:r w:rsidR="00F27CC3">
        <w:t>ých</w:t>
      </w:r>
      <w:r>
        <w:t xml:space="preserve"> střídač</w:t>
      </w:r>
      <w:r w:rsidR="00F27CC3">
        <w:t>ů</w:t>
      </w:r>
      <w:r w:rsidR="00110859">
        <w:t xml:space="preserve"> </w:t>
      </w:r>
      <w:r>
        <w:t>k síti probíhá automaticky, když je ze strany AC přítomno napájení odpovídajících hodnot.</w:t>
      </w:r>
    </w:p>
    <w:p w14:paraId="70465C0A" w14:textId="77777777" w:rsidR="0072306E" w:rsidRDefault="0072306E">
      <w:pPr>
        <w:pStyle w:val="Nadpis2"/>
        <w:widowControl/>
        <w:numPr>
          <w:ilvl w:val="1"/>
          <w:numId w:val="2"/>
        </w:numPr>
        <w:tabs>
          <w:tab w:val="left" w:pos="680"/>
        </w:tabs>
        <w:spacing w:after="0"/>
        <w:ind w:left="680" w:hanging="680"/>
        <w:jc w:val="both"/>
      </w:pPr>
      <w:r>
        <w:t>Měřící místo</w:t>
      </w:r>
    </w:p>
    <w:p w14:paraId="5645CC84" w14:textId="77777777" w:rsidR="004E693E" w:rsidRDefault="004E693E" w:rsidP="007C33E6">
      <w:pPr>
        <w:ind w:left="426" w:firstLine="254"/>
        <w:jc w:val="both"/>
      </w:pPr>
    </w:p>
    <w:p w14:paraId="234F0D89" w14:textId="77777777" w:rsidR="00C87BD2" w:rsidRDefault="00C87BD2" w:rsidP="00C87BD2">
      <w:pPr>
        <w:pStyle w:val="Zkladntext"/>
        <w:numPr>
          <w:ilvl w:val="0"/>
          <w:numId w:val="2"/>
        </w:numPr>
        <w:spacing w:before="120"/>
        <w:ind w:left="426" w:firstLine="283"/>
        <w:jc w:val="both"/>
      </w:pPr>
      <w:r>
        <w:t xml:space="preserve">Obchodní měření (elektroměr odběr – dodávka dodaný distributorem) je stávající. Provedení musí být v souladu s ČSN EN 61439-1, ČSN ISO 3864 a s "Požadavky na umístění, provedení a zapojení měřících souprav u výrobců elektrické energie" v platném znění. </w:t>
      </w:r>
    </w:p>
    <w:p w14:paraId="2AC71703" w14:textId="77777777" w:rsidR="00C87BD2" w:rsidRDefault="00C87BD2" w:rsidP="00C87BD2">
      <w:pPr>
        <w:pStyle w:val="Zkladntext"/>
        <w:numPr>
          <w:ilvl w:val="0"/>
          <w:numId w:val="2"/>
        </w:numPr>
        <w:spacing w:before="120"/>
        <w:ind w:left="426" w:firstLine="283"/>
        <w:jc w:val="both"/>
      </w:pPr>
      <w:r>
        <w:t>Budou provedeny úpravy v souladu s požadavky distributora (Smlouvou o připojení).</w:t>
      </w:r>
    </w:p>
    <w:p w14:paraId="57B99A5F" w14:textId="77777777" w:rsidR="00FF776D" w:rsidRDefault="00FF776D" w:rsidP="00FF776D">
      <w:pPr>
        <w:ind w:left="426" w:firstLine="254"/>
        <w:jc w:val="both"/>
      </w:pPr>
    </w:p>
    <w:p w14:paraId="120DDCCC" w14:textId="36D9F8B1" w:rsidR="002069BD" w:rsidRDefault="00A540A2" w:rsidP="002069BD">
      <w:pPr>
        <w:pStyle w:val="Zkladntext"/>
        <w:spacing w:before="120"/>
        <w:jc w:val="both"/>
        <w:rPr>
          <w:i/>
        </w:rPr>
      </w:pPr>
      <w:r w:rsidRPr="00A540A2">
        <w:rPr>
          <w:i/>
        </w:rPr>
        <w:t>Pozn.: úpravy obchodního měření budou provedeny dle požadavků (dodavatelem) distributora</w:t>
      </w:r>
    </w:p>
    <w:p w14:paraId="2250CA1D" w14:textId="77777777" w:rsidR="008D7C85" w:rsidRDefault="008D7C85" w:rsidP="00D3213F">
      <w:pPr>
        <w:pStyle w:val="Odstavecseseznamem"/>
        <w:widowControl/>
        <w:numPr>
          <w:ilvl w:val="0"/>
          <w:numId w:val="2"/>
        </w:numPr>
        <w:suppressAutoHyphens w:val="0"/>
        <w:autoSpaceDE w:val="0"/>
        <w:autoSpaceDN w:val="0"/>
        <w:adjustRightInd w:val="0"/>
        <w:spacing w:before="240"/>
        <w:ind w:left="360"/>
        <w:jc w:val="both"/>
        <w:rPr>
          <w:rFonts w:asciiTheme="majorHAnsi" w:eastAsia="Times New Roman" w:hAnsiTheme="majorHAnsi" w:cs="Arial"/>
          <w:b/>
          <w:bCs/>
          <w:i/>
          <w:iCs/>
          <w:color w:val="000000"/>
          <w:sz w:val="28"/>
          <w:szCs w:val="28"/>
          <w:shd w:val="clear" w:color="auto" w:fill="FFFFFF"/>
          <w:lang w:eastAsia="cs-CZ"/>
        </w:rPr>
      </w:pPr>
      <w:r>
        <w:rPr>
          <w:rFonts w:asciiTheme="majorHAnsi" w:eastAsia="Times New Roman" w:hAnsiTheme="majorHAnsi" w:cs="Arial"/>
          <w:b/>
          <w:bCs/>
          <w:i/>
          <w:iCs/>
          <w:color w:val="000000"/>
          <w:sz w:val="28"/>
          <w:szCs w:val="28"/>
          <w:shd w:val="clear" w:color="auto" w:fill="FFFFFF"/>
          <w:lang w:eastAsia="cs-CZ"/>
        </w:rPr>
        <w:br w:type="page"/>
      </w:r>
    </w:p>
    <w:p w14:paraId="61018A76" w14:textId="3C519F15" w:rsidR="00D3213F" w:rsidRPr="00D3213F" w:rsidRDefault="00D3213F" w:rsidP="00D3213F">
      <w:pPr>
        <w:pStyle w:val="Odstavecseseznamem"/>
        <w:widowControl/>
        <w:numPr>
          <w:ilvl w:val="0"/>
          <w:numId w:val="2"/>
        </w:numPr>
        <w:suppressAutoHyphens w:val="0"/>
        <w:autoSpaceDE w:val="0"/>
        <w:autoSpaceDN w:val="0"/>
        <w:adjustRightInd w:val="0"/>
        <w:spacing w:before="240"/>
        <w:ind w:left="360"/>
        <w:jc w:val="both"/>
        <w:rPr>
          <w:rFonts w:asciiTheme="majorHAnsi" w:eastAsia="Times New Roman" w:hAnsiTheme="majorHAnsi" w:cs="CIDFont+F2"/>
          <w:i/>
          <w:iCs/>
          <w:color w:val="FF0000"/>
          <w:kern w:val="0"/>
          <w:sz w:val="28"/>
          <w:szCs w:val="28"/>
          <w:lang w:eastAsia="cs-CZ" w:bidi="ar-SA"/>
        </w:rPr>
      </w:pPr>
      <w:r w:rsidRPr="00D3213F">
        <w:rPr>
          <w:rFonts w:asciiTheme="majorHAnsi" w:eastAsia="Times New Roman" w:hAnsiTheme="majorHAnsi" w:cs="Arial"/>
          <w:b/>
          <w:bCs/>
          <w:i/>
          <w:iCs/>
          <w:color w:val="000000"/>
          <w:sz w:val="28"/>
          <w:szCs w:val="28"/>
          <w:shd w:val="clear" w:color="auto" w:fill="FFFFFF"/>
          <w:lang w:eastAsia="cs-CZ"/>
        </w:rPr>
        <w:lastRenderedPageBreak/>
        <w:t xml:space="preserve">Kabelové trasy AC:     </w:t>
      </w:r>
    </w:p>
    <w:p w14:paraId="1329BB7E" w14:textId="0DBF635D" w:rsidR="00D3213F" w:rsidRPr="0027324D" w:rsidRDefault="00D3213F" w:rsidP="00D3213F">
      <w:pPr>
        <w:pStyle w:val="Odstavecseseznamem1"/>
        <w:widowControl/>
        <w:suppressAutoHyphens w:val="0"/>
        <w:autoSpaceDE w:val="0"/>
        <w:autoSpaceDN w:val="0"/>
        <w:adjustRightInd w:val="0"/>
        <w:spacing w:before="120"/>
        <w:ind w:left="425" w:firstLine="284"/>
        <w:jc w:val="both"/>
        <w:rPr>
          <w:rFonts w:asciiTheme="majorHAnsi" w:eastAsia="Times New Roman" w:hAnsiTheme="majorHAnsi" w:cs="CIDFont+F2"/>
          <w:color w:val="FF0000"/>
          <w:kern w:val="0"/>
          <w:sz w:val="28"/>
          <w:szCs w:val="28"/>
          <w:lang w:eastAsia="cs-CZ" w:bidi="ar-SA"/>
        </w:rPr>
      </w:pPr>
      <w:r w:rsidRPr="0027324D">
        <w:rPr>
          <w:rFonts w:eastAsia="Times New Roman" w:cs="Times New Roman"/>
          <w:lang w:eastAsia="cs-CZ"/>
        </w:rPr>
        <w:t>K přenesení výkonu FVE</w:t>
      </w:r>
      <w:r w:rsidR="00C87BD2">
        <w:rPr>
          <w:rFonts w:eastAsia="Times New Roman" w:cs="Times New Roman"/>
          <w:lang w:eastAsia="cs-CZ"/>
        </w:rPr>
        <w:t xml:space="preserve"> </w:t>
      </w:r>
      <w:r w:rsidRPr="0027324D">
        <w:rPr>
          <w:rFonts w:eastAsia="Times New Roman" w:cs="Times New Roman"/>
          <w:lang w:eastAsia="cs-CZ"/>
        </w:rPr>
        <w:t>do R</w:t>
      </w:r>
      <w:r w:rsidR="008D7C85">
        <w:rPr>
          <w:rFonts w:eastAsia="Times New Roman" w:cs="Times New Roman"/>
          <w:lang w:eastAsia="cs-CZ"/>
        </w:rPr>
        <w:t>P</w:t>
      </w:r>
      <w:r w:rsidR="00D96321">
        <w:rPr>
          <w:rFonts w:eastAsia="Times New Roman" w:cs="Times New Roman"/>
          <w:lang w:eastAsia="cs-CZ"/>
        </w:rPr>
        <w:t>,</w:t>
      </w:r>
      <w:r w:rsidRPr="0027324D">
        <w:rPr>
          <w:rFonts w:eastAsia="Times New Roman" w:cs="Times New Roman"/>
          <w:lang w:eastAsia="cs-CZ"/>
        </w:rPr>
        <w:t xml:space="preserve"> bude použito </w:t>
      </w:r>
      <w:r w:rsidR="00D96321">
        <w:rPr>
          <w:rFonts w:eastAsia="Times New Roman" w:cs="Times New Roman"/>
          <w:lang w:eastAsia="cs-CZ"/>
        </w:rPr>
        <w:t>nov</w:t>
      </w:r>
      <w:r w:rsidR="00C87BD2">
        <w:rPr>
          <w:rFonts w:eastAsia="Times New Roman" w:cs="Times New Roman"/>
          <w:lang w:eastAsia="cs-CZ"/>
        </w:rPr>
        <w:t>é</w:t>
      </w:r>
      <w:r w:rsidR="00D96321">
        <w:rPr>
          <w:rFonts w:eastAsia="Times New Roman" w:cs="Times New Roman"/>
          <w:lang w:eastAsia="cs-CZ"/>
        </w:rPr>
        <w:t xml:space="preserve"> </w:t>
      </w:r>
      <w:r w:rsidRPr="0027324D">
        <w:rPr>
          <w:rFonts w:eastAsia="Times New Roman" w:cs="Times New Roman"/>
          <w:lang w:eastAsia="cs-CZ"/>
        </w:rPr>
        <w:t>kabelov</w:t>
      </w:r>
      <w:r w:rsidR="00C87BD2">
        <w:rPr>
          <w:rFonts w:eastAsia="Times New Roman" w:cs="Times New Roman"/>
          <w:lang w:eastAsia="cs-CZ"/>
        </w:rPr>
        <w:t>é</w:t>
      </w:r>
      <w:r w:rsidRPr="0027324D">
        <w:rPr>
          <w:rFonts w:eastAsia="Times New Roman" w:cs="Times New Roman"/>
          <w:lang w:eastAsia="cs-CZ"/>
        </w:rPr>
        <w:t xml:space="preserve"> tras</w:t>
      </w:r>
      <w:r w:rsidR="00C87BD2">
        <w:rPr>
          <w:rFonts w:eastAsia="Times New Roman" w:cs="Times New Roman"/>
          <w:lang w:eastAsia="cs-CZ"/>
        </w:rPr>
        <w:t>y</w:t>
      </w:r>
      <w:r w:rsidRPr="0027324D">
        <w:rPr>
          <w:rFonts w:eastAsia="Times New Roman" w:cs="Times New Roman"/>
          <w:lang w:eastAsia="cs-CZ"/>
        </w:rPr>
        <w:t>. Pro t</w:t>
      </w:r>
      <w:r w:rsidR="00C87BD2">
        <w:rPr>
          <w:rFonts w:eastAsia="Times New Roman" w:cs="Times New Roman"/>
          <w:lang w:eastAsia="cs-CZ"/>
        </w:rPr>
        <w:t>u</w:t>
      </w:r>
      <w:r w:rsidRPr="0027324D">
        <w:rPr>
          <w:rFonts w:eastAsia="Times New Roman" w:cs="Times New Roman"/>
          <w:lang w:eastAsia="cs-CZ"/>
        </w:rPr>
        <w:t>to tras</w:t>
      </w:r>
      <w:r w:rsidR="00C87BD2">
        <w:rPr>
          <w:rFonts w:eastAsia="Times New Roman" w:cs="Times New Roman"/>
          <w:lang w:eastAsia="cs-CZ"/>
        </w:rPr>
        <w:t>u</w:t>
      </w:r>
      <w:r w:rsidRPr="0027324D">
        <w:rPr>
          <w:rFonts w:eastAsia="Times New Roman" w:cs="Times New Roman"/>
          <w:lang w:eastAsia="cs-CZ"/>
        </w:rPr>
        <w:t xml:space="preserve"> bud</w:t>
      </w:r>
      <w:r w:rsidR="00C87BD2">
        <w:rPr>
          <w:rFonts w:eastAsia="Times New Roman" w:cs="Times New Roman"/>
          <w:lang w:eastAsia="cs-CZ"/>
        </w:rPr>
        <w:t>e</w:t>
      </w:r>
      <w:r w:rsidRPr="0027324D">
        <w:rPr>
          <w:rFonts w:eastAsia="Times New Roman" w:cs="Times New Roman"/>
          <w:lang w:eastAsia="cs-CZ"/>
        </w:rPr>
        <w:t xml:space="preserve"> použit</w:t>
      </w:r>
      <w:r w:rsidR="00C87BD2">
        <w:rPr>
          <w:rFonts w:eastAsia="Times New Roman" w:cs="Times New Roman"/>
          <w:lang w:eastAsia="cs-CZ"/>
        </w:rPr>
        <w:t>o</w:t>
      </w:r>
      <w:r w:rsidRPr="0027324D">
        <w:rPr>
          <w:rFonts w:eastAsia="Times New Roman" w:cs="Times New Roman"/>
          <w:lang w:eastAsia="cs-CZ"/>
        </w:rPr>
        <w:t xml:space="preserve"> nov</w:t>
      </w:r>
      <w:r w:rsidR="00C87BD2">
        <w:rPr>
          <w:rFonts w:eastAsia="Times New Roman" w:cs="Times New Roman"/>
          <w:lang w:eastAsia="cs-CZ"/>
        </w:rPr>
        <w:t>ých</w:t>
      </w:r>
      <w:r w:rsidRPr="0027324D">
        <w:rPr>
          <w:rFonts w:eastAsia="Times New Roman" w:cs="Times New Roman"/>
          <w:lang w:eastAsia="cs-CZ"/>
        </w:rPr>
        <w:t xml:space="preserve"> kabelov</w:t>
      </w:r>
      <w:r w:rsidR="00C87BD2">
        <w:rPr>
          <w:rFonts w:eastAsia="Times New Roman" w:cs="Times New Roman"/>
          <w:lang w:eastAsia="cs-CZ"/>
        </w:rPr>
        <w:t>ých</w:t>
      </w:r>
      <w:r w:rsidRPr="0027324D">
        <w:rPr>
          <w:rFonts w:eastAsia="Times New Roman" w:cs="Times New Roman"/>
          <w:lang w:eastAsia="cs-CZ"/>
        </w:rPr>
        <w:t xml:space="preserve"> žlab</w:t>
      </w:r>
      <w:r w:rsidR="00C87BD2">
        <w:rPr>
          <w:rFonts w:eastAsia="Times New Roman" w:cs="Times New Roman"/>
          <w:lang w:eastAsia="cs-CZ"/>
        </w:rPr>
        <w:t>ů</w:t>
      </w:r>
      <w:r w:rsidRPr="0027324D">
        <w:rPr>
          <w:rFonts w:eastAsia="Times New Roman" w:cs="Times New Roman"/>
          <w:lang w:eastAsia="cs-CZ"/>
        </w:rPr>
        <w:t>.</w:t>
      </w:r>
      <w:r>
        <w:t xml:space="preserve"> </w:t>
      </w:r>
      <w:r w:rsidR="008D7C85">
        <w:t>Délka trasy bude cca 10m.</w:t>
      </w:r>
    </w:p>
    <w:p w14:paraId="46F7727D" w14:textId="4A9042CD" w:rsidR="0072306E" w:rsidRDefault="0072306E">
      <w:pPr>
        <w:pStyle w:val="Nadpis2"/>
        <w:widowControl/>
        <w:numPr>
          <w:ilvl w:val="1"/>
          <w:numId w:val="2"/>
        </w:numPr>
        <w:tabs>
          <w:tab w:val="left" w:pos="680"/>
        </w:tabs>
        <w:spacing w:after="0"/>
        <w:ind w:left="680" w:hanging="680"/>
        <w:jc w:val="both"/>
      </w:pPr>
      <w:r>
        <w:t>Uložení kabelů v objektech a na vzduchu</w:t>
      </w:r>
    </w:p>
    <w:p w14:paraId="1DEFF643" w14:textId="2A216A32" w:rsidR="0072306E" w:rsidRDefault="0072306E">
      <w:pPr>
        <w:spacing w:before="120" w:line="240" w:lineRule="atLeast"/>
        <w:ind w:left="426"/>
        <w:jc w:val="both"/>
      </w:pPr>
      <w:r w:rsidRPr="00DB43BA">
        <w:t>Kabely budou uloženy v</w:t>
      </w:r>
      <w:r w:rsidR="0052506C" w:rsidRPr="00DB43BA">
        <w:t> </w:t>
      </w:r>
      <w:r w:rsidRPr="00DB43BA">
        <w:t>elektroinstalačních lištách, na příchytkách a ochranných trubkách</w:t>
      </w:r>
      <w:r w:rsidR="0052506C" w:rsidRPr="00DB43BA">
        <w:t xml:space="preserve"> UV</w:t>
      </w:r>
      <w:r w:rsidR="005A20B6" w:rsidRPr="00DB43BA">
        <w:t xml:space="preserve"> odolných</w:t>
      </w:r>
      <w:r w:rsidR="00E72DC7" w:rsidRPr="00DB43BA">
        <w:t xml:space="preserve"> případně v</w:t>
      </w:r>
      <w:r w:rsidR="0024539E">
        <w:t> </w:t>
      </w:r>
      <w:r w:rsidR="00E72DC7" w:rsidRPr="00DB43BA">
        <w:t>kabelových</w:t>
      </w:r>
      <w:r w:rsidR="0024539E">
        <w:t xml:space="preserve"> kanálech nebo</w:t>
      </w:r>
      <w:r w:rsidR="00E72DC7" w:rsidRPr="00DB43BA">
        <w:t xml:space="preserve"> (oceloplechových) žlabech</w:t>
      </w:r>
      <w:r w:rsidRPr="00DB43BA">
        <w:t>.</w:t>
      </w:r>
      <w:r w:rsidR="00513168">
        <w:t xml:space="preserve"> Žlaby budou přednostně použity tam, kde je požadavek na požární odolnost </w:t>
      </w:r>
      <w:r w:rsidR="008D2C3C">
        <w:t>/</w:t>
      </w:r>
      <w:r w:rsidR="00513168">
        <w:t xml:space="preserve"> nehořlavost dle stanoviska PBŘ.</w:t>
      </w:r>
    </w:p>
    <w:p w14:paraId="19C71B72" w14:textId="77777777" w:rsidR="00E00B91" w:rsidRDefault="00E00B91" w:rsidP="00E00B91">
      <w:pPr>
        <w:spacing w:before="120" w:line="240" w:lineRule="atLeast"/>
        <w:ind w:left="426"/>
        <w:jc w:val="both"/>
      </w:pPr>
      <w:r>
        <w:t>Přednostně budou použity kabely v provedení zabraňující šíření plamene - nejedná se o požárně bezpečnostní zařízení, není požadavek na kabely s funkční integritou.</w:t>
      </w:r>
    </w:p>
    <w:p w14:paraId="06749340" w14:textId="77777777" w:rsidR="00E00B91" w:rsidRDefault="00E00B91" w:rsidP="00E00B91">
      <w:pPr>
        <w:spacing w:before="120" w:line="240" w:lineRule="atLeast"/>
        <w:ind w:left="426"/>
        <w:jc w:val="both"/>
      </w:pPr>
      <w:r>
        <w:t>Celkové provedení kabelových rozvodů musí odpovídat ČSN 33</w:t>
      </w:r>
      <w:r w:rsidR="00FA415B">
        <w:t xml:space="preserve"> </w:t>
      </w:r>
      <w:r>
        <w:t>2000-5-52 ed.2 a barevné značení vodičů ČSN 33 0165 ed.2. Jednotlivé kabely budou na koncích a v určených místech, v trase označeny kabelovými štítky (číslo označení, typ kabelu, odkud-kam, délka). Kabelové rozvody budou provedeny dle ČSN 33 2000-5-52 ed.2 NA.4.5.10.3 tak, že kabely různých napětí nebo různých proudových soustav budou uloženy samostatně do skupin, oddělených většími mezerami a tak, aby neztěžovaly nebo neznemožňovaly údržbu, opravy a výměny jednotlivých dílů technologického zařízení FVE systému popř. ostatních částí elektroinstalace.</w:t>
      </w:r>
    </w:p>
    <w:p w14:paraId="41419F85" w14:textId="77777777" w:rsidR="0072306E" w:rsidRDefault="0072306E">
      <w:pPr>
        <w:pStyle w:val="Nadpis2"/>
        <w:widowControl/>
        <w:tabs>
          <w:tab w:val="left" w:pos="680"/>
        </w:tabs>
        <w:spacing w:after="0"/>
        <w:jc w:val="both"/>
      </w:pPr>
      <w:r>
        <w:t>Ohyb kabelu</w:t>
      </w:r>
    </w:p>
    <w:p w14:paraId="0D917DAC" w14:textId="77777777" w:rsidR="0072306E" w:rsidRDefault="0072306E">
      <w:pPr>
        <w:spacing w:before="120" w:line="240" w:lineRule="atLeast"/>
        <w:ind w:left="426" w:firstLine="283"/>
        <w:jc w:val="both"/>
      </w:pPr>
      <w:r>
        <w:t xml:space="preserve"> Při kladení jak v objektech, tak v zemi musí být zachován nejmenší poloměr ohybu. Pr</w:t>
      </w:r>
      <w:r w:rsidR="009379DA">
        <w:t xml:space="preserve">o celoplastový kabel typu AYKY, </w:t>
      </w:r>
      <w:r>
        <w:t xml:space="preserve">CYKY je roven </w:t>
      </w:r>
      <w:r w:rsidR="009379DA">
        <w:t>15</w:t>
      </w:r>
      <w:r w:rsidR="001A2510">
        <w:t>ti</w:t>
      </w:r>
      <w:r w:rsidR="009379DA">
        <w:t>-</w:t>
      </w:r>
      <w:r>
        <w:t>násobku vnějšího průměru kabelu (15 d).</w:t>
      </w:r>
    </w:p>
    <w:p w14:paraId="218EE67C" w14:textId="77777777" w:rsidR="0072306E" w:rsidRDefault="0072306E">
      <w:pPr>
        <w:pStyle w:val="Nadpis2"/>
        <w:widowControl/>
        <w:tabs>
          <w:tab w:val="left" w:pos="680"/>
        </w:tabs>
        <w:spacing w:after="0"/>
        <w:jc w:val="both"/>
      </w:pPr>
      <w:r>
        <w:t>Ochrana před nebezpečným dotykem neživých částí elektrických zařízení v soustavě IT dle ČSN 33 2000 – 4-41, čl. 413.</w:t>
      </w:r>
      <w:r w:rsidR="006E50C6">
        <w:t>2</w:t>
      </w:r>
      <w:r>
        <w:t xml:space="preserve"> (ochrana při poruše)</w:t>
      </w:r>
    </w:p>
    <w:p w14:paraId="022CE2F7" w14:textId="77777777" w:rsidR="0072306E" w:rsidRDefault="0072306E">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F0BCEE3" w14:textId="77777777" w:rsidR="0072306E" w:rsidRDefault="0072306E" w:rsidP="009379DA">
      <w:pPr>
        <w:ind w:firstLine="680"/>
        <w:jc w:val="both"/>
      </w:pPr>
      <w:r>
        <w:t>Neživé části musí být uzemněny individuálně, po skupinách nebo společně.</w:t>
      </w:r>
    </w:p>
    <w:p w14:paraId="530C93F0" w14:textId="77777777" w:rsidR="001241ED" w:rsidRDefault="001241ED" w:rsidP="001241ED">
      <w:pPr>
        <w:pStyle w:val="Nadpis2"/>
        <w:widowControl/>
        <w:tabs>
          <w:tab w:val="clear" w:pos="576"/>
          <w:tab w:val="left" w:pos="680"/>
        </w:tabs>
        <w:spacing w:after="0"/>
        <w:ind w:left="680" w:hanging="510"/>
        <w:jc w:val="both"/>
      </w:pPr>
      <w:r>
        <w:t>Ochrana před nebezpečným dotykem neživých částí elektrických zařízení v soustavě TN-C-S  dle ČSN 33 2000 – 4-41 ed.</w:t>
      </w:r>
      <w:r w:rsidR="00BD070A">
        <w:t>3</w:t>
      </w:r>
      <w:r>
        <w:t>, čl.413.1.3</w:t>
      </w:r>
      <w:r w:rsidR="003C1EE7">
        <w:t xml:space="preserve"> (ochrana při poruše).</w:t>
      </w:r>
    </w:p>
    <w:p w14:paraId="249434E2" w14:textId="77777777" w:rsidR="001241ED" w:rsidRDefault="001241ED" w:rsidP="001241ED">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64BD7BA5" w14:textId="77777777" w:rsidR="001241ED" w:rsidRDefault="001241ED" w:rsidP="001241ED">
      <w:pPr>
        <w:ind w:left="425" w:firstLine="284"/>
      </w:pPr>
      <w:r>
        <w:t>Bodem uzemnění sítě je střed (uzel) vinutí zdroje.</w:t>
      </w:r>
    </w:p>
    <w:p w14:paraId="543D55F6" w14:textId="77777777" w:rsidR="0018135A" w:rsidRDefault="0018135A" w:rsidP="001241ED">
      <w:pPr>
        <w:ind w:left="425" w:firstLine="284"/>
      </w:pPr>
    </w:p>
    <w:p w14:paraId="5017A338" w14:textId="77777777" w:rsidR="001241ED" w:rsidRDefault="001241ED" w:rsidP="001241ED">
      <w:pPr>
        <w:ind w:left="425" w:firstLine="284"/>
      </w:pPr>
      <w:r>
        <w:t xml:space="preserve">Vodiče PEN v síti TN-C nebo PE v síti TN-C-S se musí uzemnit buď samostatným </w:t>
      </w:r>
      <w:r w:rsidR="00AE0015">
        <w:t>zemničem, nebo</w:t>
      </w:r>
      <w:r>
        <w:t xml:space="preserve"> spojit s uzemňovací soustavou, kromě uzlu zdroje ještě v těchto místech</w:t>
      </w:r>
    </w:p>
    <w:p w14:paraId="35DD87EA" w14:textId="77777777" w:rsidR="001241ED" w:rsidRDefault="001241ED" w:rsidP="001241ED">
      <w:pPr>
        <w:widowControl/>
        <w:numPr>
          <w:ilvl w:val="0"/>
          <w:numId w:val="4"/>
        </w:numPr>
        <w:tabs>
          <w:tab w:val="left" w:pos="879"/>
        </w:tabs>
        <w:ind w:left="879" w:hanging="170"/>
        <w:jc w:val="both"/>
      </w:pPr>
      <w:r>
        <w:t xml:space="preserve">u přípojkových skříní (např. hlavních domovních), jsou-li vzdáleny od nejbližšího </w:t>
      </w:r>
      <w:r w:rsidR="00AE0015">
        <w:t>místa uzemnění</w:t>
      </w:r>
      <w:r>
        <w:t xml:space="preserve"> více než 100 m </w:t>
      </w:r>
    </w:p>
    <w:p w14:paraId="0EB3FD6B" w14:textId="77777777" w:rsidR="001241ED" w:rsidRDefault="001241ED" w:rsidP="001241ED">
      <w:pPr>
        <w:widowControl/>
        <w:numPr>
          <w:ilvl w:val="0"/>
          <w:numId w:val="5"/>
        </w:numPr>
        <w:tabs>
          <w:tab w:val="clear" w:pos="1429"/>
          <w:tab w:val="num" w:pos="851"/>
        </w:tabs>
        <w:ind w:left="851" w:hanging="142"/>
        <w:jc w:val="both"/>
      </w:pPr>
      <w:r>
        <w:lastRenderedPageBreak/>
        <w:t>ve vni</w:t>
      </w:r>
      <w:r w:rsidR="00AE0015">
        <w:t>třním rozvodu u podružných rozva</w:t>
      </w:r>
      <w:r>
        <w:t>děčů, jsou-li vzdáleny od nejbližšího místa uzemnění více než 100m a na konci odboček delších než 200m.</w:t>
      </w:r>
    </w:p>
    <w:p w14:paraId="2A0DAA72" w14:textId="77777777" w:rsidR="0018135A" w:rsidRDefault="0018135A" w:rsidP="0018135A">
      <w:pPr>
        <w:widowControl/>
        <w:ind w:left="851"/>
        <w:jc w:val="both"/>
      </w:pPr>
    </w:p>
    <w:p w14:paraId="69509035" w14:textId="77777777" w:rsidR="0018135A" w:rsidRDefault="001241ED" w:rsidP="001241ED">
      <w:pPr>
        <w:ind w:left="426" w:firstLine="283"/>
      </w:pPr>
      <w:r>
        <w:t xml:space="preserve">Jednotlivá uzemnění vodiče PEN v síti TN-C nebo vodiče PE v síti TN-C-S musí být vhodně rozmístěna a mají mít odpor uzemnění nejvýše 15 </w:t>
      </w:r>
      <w:r>
        <w:rPr>
          <w:rFonts w:ascii="Symbol" w:hAnsi="Symbol"/>
        </w:rPr>
        <w:t></w:t>
      </w:r>
      <w:r>
        <w:rPr>
          <w:rFonts w:ascii="Symbol" w:hAnsi="Symbol"/>
        </w:rPr>
        <w:t></w:t>
      </w:r>
      <w:r>
        <w:rPr>
          <w:rFonts w:ascii="Symbol" w:hAnsi="Symbol"/>
        </w:rPr>
        <w:t></w:t>
      </w:r>
      <w:r>
        <w:t>není však třeba klást zemnící pásky o celkové délce větší než 20 m nebo jiné rovnocenné zemniče.</w:t>
      </w:r>
    </w:p>
    <w:p w14:paraId="52B93551" w14:textId="77777777" w:rsidR="001241ED" w:rsidRDefault="001241ED" w:rsidP="001241ED">
      <w:pPr>
        <w:ind w:left="426" w:firstLine="283"/>
      </w:pPr>
      <w:r>
        <w:t xml:space="preserve"> </w:t>
      </w:r>
    </w:p>
    <w:p w14:paraId="263F4C21" w14:textId="77777777" w:rsidR="001241ED" w:rsidRDefault="001241ED" w:rsidP="001241ED">
      <w:pPr>
        <w:ind w:left="426" w:firstLine="283"/>
      </w:pPr>
      <w:r>
        <w:t>Na konci vedení a odboček sítě a v uzlu zdroje má být odpor uzemnění nejvýše 5</w:t>
      </w:r>
      <w:r>
        <w:rPr>
          <w:rFonts w:ascii="Symbol" w:hAnsi="Symbol"/>
        </w:rPr>
        <w:t></w:t>
      </w:r>
      <w:r>
        <w:rPr>
          <w:rFonts w:ascii="Symbol" w:hAnsi="Symbol"/>
        </w:rPr>
        <w:t></w:t>
      </w:r>
      <w:r>
        <w:rPr>
          <w:rFonts w:ascii="Symbol" w:hAnsi="Symbol"/>
        </w:rPr>
        <w:t></w:t>
      </w:r>
      <w:r>
        <w:rPr>
          <w:rFonts w:ascii="Symbol" w:hAnsi="Symbol"/>
        </w:rPr>
        <w:t></w:t>
      </w:r>
      <w:r>
        <w:t xml:space="preserve"> není však třeba klást zemnící pásky o celkové délce větší než 50 m nebo jiné rovnocenné zemniče.</w:t>
      </w:r>
    </w:p>
    <w:p w14:paraId="65585073" w14:textId="77777777" w:rsidR="001241ED" w:rsidRDefault="001241ED" w:rsidP="001241ED">
      <w:pPr>
        <w:pStyle w:val="Zkladntextodsazen2"/>
        <w:spacing w:line="240" w:lineRule="auto"/>
      </w:pPr>
      <w:r>
        <w:t>Vodič PE je uzemněn v hlavním rozv</w:t>
      </w:r>
      <w:r w:rsidR="00AE0015">
        <w:t>a</w:t>
      </w:r>
      <w:r>
        <w:t>děči objektu.</w:t>
      </w:r>
    </w:p>
    <w:p w14:paraId="08132A0A" w14:textId="77777777" w:rsidR="008F19D3" w:rsidRPr="008F19D3" w:rsidRDefault="0018135A" w:rsidP="008F19D3">
      <w:pPr>
        <w:pStyle w:val="Nadpis2"/>
        <w:widowControl/>
        <w:tabs>
          <w:tab w:val="clear" w:pos="576"/>
          <w:tab w:val="left" w:pos="680"/>
        </w:tabs>
        <w:spacing w:after="0"/>
        <w:ind w:left="680" w:hanging="510"/>
        <w:jc w:val="both"/>
      </w:pPr>
      <w:r>
        <w:t>P</w:t>
      </w:r>
      <w:r w:rsidR="008F19D3">
        <w:t>odmínky ČSN 33 2000-7-712 ed.2:</w:t>
      </w:r>
    </w:p>
    <w:p w14:paraId="62408870" w14:textId="77777777" w:rsidR="0018135A" w:rsidRDefault="0018135A" w:rsidP="008F19D3">
      <w:pPr>
        <w:widowControl/>
        <w:shd w:val="clear" w:color="auto" w:fill="FFFFFF"/>
        <w:suppressAutoHyphens w:val="0"/>
        <w:rPr>
          <w:rFonts w:ascii="Arial-BoldMT" w:eastAsia="Times New Roman" w:hAnsi="Arial-BoldMT" w:cs="Helvetica"/>
          <w:b/>
          <w:bCs/>
          <w:color w:val="000000"/>
          <w:kern w:val="0"/>
          <w:sz w:val="20"/>
          <w:szCs w:val="20"/>
          <w:lang w:eastAsia="cs-CZ" w:bidi="ar-SA"/>
        </w:rPr>
      </w:pPr>
    </w:p>
    <w:p w14:paraId="60BF237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14:paraId="1FC0E3A7"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14:paraId="45EA3976"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14:paraId="45AB3BC2" w14:textId="77777777" w:rsidR="0018135A" w:rsidRPr="009E4E4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14:paraId="55205DCA" w14:textId="77777777" w:rsidR="0018135A" w:rsidRPr="008F19D3" w:rsidRDefault="0018135A" w:rsidP="0018135A">
      <w:pPr>
        <w:widowControl/>
        <w:shd w:val="clear" w:color="auto" w:fill="FFFFFF"/>
        <w:suppressAutoHyphens w:val="0"/>
        <w:ind w:left="993"/>
        <w:jc w:val="center"/>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14:anchorId="7338D8AA" wp14:editId="037D31A4">
            <wp:extent cx="1628775" cy="2109178"/>
            <wp:effectExtent l="19050" t="0" r="9525"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11" cstate="print"/>
                    <a:stretch>
                      <a:fillRect/>
                    </a:stretch>
                  </pic:blipFill>
                  <pic:spPr>
                    <a:xfrm>
                      <a:off x="0" y="0"/>
                      <a:ext cx="1632663" cy="2114212"/>
                    </a:xfrm>
                    <a:prstGeom prst="rect">
                      <a:avLst/>
                    </a:prstGeom>
                  </pic:spPr>
                </pic:pic>
              </a:graphicData>
            </a:graphic>
          </wp:inline>
        </w:drawing>
      </w:r>
    </w:p>
    <w:p w14:paraId="55BADFD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D29B2DC" w14:textId="77777777" w:rsidR="008F19D3" w:rsidRPr="009E4E4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p>
    <w:p w14:paraId="43BFA2E0" w14:textId="77777777" w:rsidR="0018135A" w:rsidRPr="008F19D3" w:rsidRDefault="0018135A" w:rsidP="008F19D3">
      <w:pPr>
        <w:widowControl/>
        <w:shd w:val="clear" w:color="auto" w:fill="FFFFFF"/>
        <w:suppressAutoHyphens w:val="0"/>
        <w:rPr>
          <w:rFonts w:eastAsia="Times New Roman" w:cs="Times New Roman"/>
          <w:color w:val="000000"/>
          <w:kern w:val="0"/>
          <w:lang w:eastAsia="cs-CZ" w:bidi="ar-SA"/>
        </w:rPr>
      </w:pPr>
    </w:p>
    <w:p w14:paraId="29D83615"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jak z DC strany, tak z AC strany.</w:t>
      </w:r>
    </w:p>
    <w:p w14:paraId="669F7AC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F35F22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r w:rsidR="00664EC5">
        <w:rPr>
          <w:rFonts w:eastAsia="Times New Roman" w:cs="Times New Roman"/>
          <w:color w:val="000000"/>
          <w:kern w:val="0"/>
          <w:lang w:eastAsia="cs-CZ" w:bidi="ar-SA"/>
        </w:rPr>
        <w:t xml:space="preserve"> </w:t>
      </w:r>
      <w:r w:rsidR="0018135A" w:rsidRPr="009E4E43">
        <w:rPr>
          <w:rFonts w:eastAsia="Times New Roman" w:cs="Times New Roman"/>
          <w:color w:val="000000"/>
          <w:kern w:val="0"/>
          <w:lang w:eastAsia="cs-CZ" w:bidi="ar-SA"/>
        </w:rPr>
        <w:t>a zkratu.</w:t>
      </w:r>
      <w:r w:rsidRPr="008F19D3">
        <w:rPr>
          <w:rFonts w:eastAsia="Times New Roman" w:cs="Times New Roman"/>
          <w:color w:val="000000"/>
          <w:kern w:val="0"/>
          <w:lang w:eastAsia="cs-CZ" w:bidi="ar-SA"/>
        </w:rPr>
        <w:t xml:space="preserve"> Kabel (kabely)</w:t>
      </w:r>
      <w:r w:rsidR="0018135A" w:rsidRPr="009E4E43">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nesmí být umístěny přímo na povrchu střechy.</w:t>
      </w:r>
    </w:p>
    <w:p w14:paraId="239744B8"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D34010F"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je to jen možné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vedeny společně.</w:t>
      </w:r>
    </w:p>
    <w:p w14:paraId="4F19A1D2"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2561DB6B"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712.534.101 Obecně</w:t>
      </w:r>
    </w:p>
    <w:p w14:paraId="362B617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Je-li PV systém instalovaný uvnitř prostoru chráněného LPS, pak všechny silové a řídící kabely nebo trasy PV</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systému musí být odděleny od všech částí LPS.</w:t>
      </w:r>
    </w:p>
    <w:p w14:paraId="394660D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lastRenderedPageBreak/>
        <w:t> </w:t>
      </w:r>
    </w:p>
    <w:p w14:paraId="5BFE707F"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EN 61215 nebo EN 61646.</w:t>
      </w:r>
    </w:p>
    <w:p w14:paraId="4B2EA827"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57F5CF3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14:paraId="0C1B2BCD"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96C2181"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14:paraId="12D60DC2" w14:textId="77777777" w:rsidR="0072306E" w:rsidRPr="00C85099" w:rsidRDefault="0072306E">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14:paraId="38DA9761" w14:textId="77777777" w:rsidR="0072306E" w:rsidRDefault="0072306E" w:rsidP="00CE41D0">
      <w:pPr>
        <w:spacing w:before="120" w:line="240" w:lineRule="atLeast"/>
        <w:ind w:left="284"/>
        <w:jc w:val="both"/>
      </w:pPr>
      <w:r>
        <w:t>Při obsluze a práci na elektrických zařízeních musí být dodržena příslušná ustanovení ČSN EN 50110-1</w:t>
      </w:r>
      <w:r w:rsidR="00784858">
        <w:t xml:space="preserve"> ed.3</w:t>
      </w:r>
      <w:r>
        <w:t xml:space="preserve"> a dále následujících norem týkajících se montážních prací:</w:t>
      </w:r>
    </w:p>
    <w:p w14:paraId="34EE3E27" w14:textId="77777777" w:rsidR="00CE41D0" w:rsidRDefault="00CE41D0" w:rsidP="00CE41D0">
      <w:pPr>
        <w:ind w:left="284"/>
        <w:jc w:val="both"/>
      </w:pPr>
      <w:r>
        <w:t>ČSN 33 2000 část 1 ed. 2 - Elektrické instalace nízkého napětí – část 1: Základní hlediska, stanovení základních charakteristik, definice</w:t>
      </w:r>
    </w:p>
    <w:p w14:paraId="32D336CF" w14:textId="77777777" w:rsidR="0072306E" w:rsidRPr="003A4967" w:rsidRDefault="0072306E" w:rsidP="00CE41D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14:paraId="6BEA7877" w14:textId="77777777" w:rsidR="001C26E7" w:rsidRPr="003A4967" w:rsidRDefault="003A4967" w:rsidP="00CE41D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14:paraId="1D1C6232" w14:textId="77777777" w:rsidR="0072306E" w:rsidRPr="003A4967" w:rsidRDefault="0072306E" w:rsidP="00CE41D0">
      <w:pPr>
        <w:ind w:left="284"/>
        <w:jc w:val="both"/>
      </w:pPr>
      <w:r w:rsidRPr="003A4967">
        <w:t>ČSN 33 2000-7-712</w:t>
      </w:r>
      <w:r w:rsidR="00563999">
        <w:t xml:space="preserve"> ed.2</w:t>
      </w:r>
      <w:r w:rsidRPr="003A4967">
        <w:t xml:space="preserve"> - Elektrické instalace budov - Část 7-712: Zařízení jednoúčelová a ve zvláštních objektech - Solární fotovoltaické (PV) napájecí systémy</w:t>
      </w:r>
    </w:p>
    <w:p w14:paraId="64EFE078" w14:textId="77777777" w:rsidR="0072306E" w:rsidRPr="003A4967" w:rsidRDefault="0072306E" w:rsidP="00CE41D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14:paraId="6183404C" w14:textId="77777777" w:rsidR="0072306E" w:rsidRPr="003A4967" w:rsidRDefault="0072306E" w:rsidP="00CE41D0">
      <w:pPr>
        <w:ind w:left="284"/>
        <w:jc w:val="both"/>
      </w:pPr>
      <w:r w:rsidRPr="003A4967">
        <w:t xml:space="preserve">ČSN 33 2000 část 6 </w:t>
      </w:r>
      <w:r w:rsidR="00965A10" w:rsidRPr="003A4967">
        <w:t>–</w:t>
      </w:r>
      <w:r w:rsidR="00563999">
        <w:t xml:space="preserve"> </w:t>
      </w:r>
      <w:r w:rsidR="00965A10" w:rsidRPr="003A4967">
        <w:t>Elektrické instalace nízkého napětí-část 6: Revize</w:t>
      </w:r>
    </w:p>
    <w:p w14:paraId="0346823F" w14:textId="77777777" w:rsidR="0072306E" w:rsidRPr="003A4967" w:rsidRDefault="0072306E" w:rsidP="00CE41D0">
      <w:pPr>
        <w:ind w:left="284"/>
        <w:jc w:val="both"/>
      </w:pPr>
      <w:r w:rsidRPr="003A4967">
        <w:t>ČSN 33</w:t>
      </w:r>
      <w:r w:rsidR="00563999">
        <w:t xml:space="preserve"> </w:t>
      </w:r>
      <w:r w:rsidRPr="003A4967">
        <w:t xml:space="preserve">2000 část 5-52 </w:t>
      </w:r>
      <w:r w:rsidR="00152672" w:rsidRPr="003A4967">
        <w:t>–Elektrotechnické předpisy – Elektrická zařízení</w:t>
      </w:r>
      <w:r w:rsidR="00121C53" w:rsidRPr="003A4967">
        <w:t xml:space="preserve"> – část 5-54: </w:t>
      </w:r>
      <w:r w:rsidRPr="003A4967">
        <w:t>Výběr soustav a stavba vedení</w:t>
      </w:r>
      <w:r w:rsidR="00563999">
        <w:t xml:space="preserve"> - v aktuální edici</w:t>
      </w:r>
    </w:p>
    <w:p w14:paraId="42FF6E2C" w14:textId="77777777" w:rsidR="001C26E7" w:rsidRPr="003A4967" w:rsidRDefault="001C26E7" w:rsidP="00CE41D0">
      <w:pPr>
        <w:ind w:left="284"/>
        <w:jc w:val="both"/>
      </w:pPr>
      <w:r w:rsidRPr="003A4967">
        <w:t>ČSN 33 2000-5-51 (33</w:t>
      </w:r>
      <w:r w:rsidR="00563999">
        <w:t xml:space="preserve"> </w:t>
      </w:r>
      <w:r w:rsidRPr="003A4967">
        <w:t>2000) Výběr a stavba elektrických zařízení. Všeobecné předpisy</w:t>
      </w:r>
    </w:p>
    <w:p w14:paraId="5C326C2C" w14:textId="77777777" w:rsidR="000B3DCD" w:rsidRPr="003A4967" w:rsidRDefault="000B3DCD" w:rsidP="00CE41D0">
      <w:pPr>
        <w:ind w:left="284"/>
        <w:jc w:val="both"/>
      </w:pPr>
      <w:r w:rsidRPr="003A4967">
        <w:t>ČSN EN 62 305 Ochrana před bleskem</w:t>
      </w:r>
    </w:p>
    <w:p w14:paraId="156CAAD4" w14:textId="77777777" w:rsidR="00B208AF" w:rsidRPr="003A4967" w:rsidRDefault="003A4967" w:rsidP="00CE41D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14:paraId="04E24E80" w14:textId="77777777" w:rsidR="00CD01A8" w:rsidRDefault="00CD01A8" w:rsidP="00CE41D0">
      <w:pPr>
        <w:ind w:left="284"/>
        <w:jc w:val="both"/>
      </w:pPr>
      <w:r w:rsidRPr="003A4967">
        <w:t>ČSN EN 61140 ed.</w:t>
      </w:r>
      <w:r w:rsidR="00BE798D">
        <w:t>3</w:t>
      </w:r>
      <w:r w:rsidR="00BE798D" w:rsidRPr="003A4967">
        <w:t xml:space="preserve"> </w:t>
      </w:r>
      <w:r w:rsidRPr="003A4967">
        <w:t>(33</w:t>
      </w:r>
      <w:r w:rsidR="008B12D9">
        <w:t xml:space="preserve"> </w:t>
      </w:r>
      <w:r w:rsidRPr="003A4967">
        <w:t>0500) Ochrana před úrazem elektrickým proudem – Společná hlediska pro instalaci a zařízení</w:t>
      </w:r>
    </w:p>
    <w:p w14:paraId="78EA42EA" w14:textId="77777777" w:rsidR="009E4E43" w:rsidRDefault="009E4E43" w:rsidP="00CE41D0">
      <w:pPr>
        <w:ind w:left="284"/>
        <w:jc w:val="both"/>
      </w:pPr>
      <w:r w:rsidRPr="009E4E43">
        <w:t>ČSN 73 0810 Požární bezpečnost staveb - společná ustanovení</w:t>
      </w:r>
    </w:p>
    <w:p w14:paraId="4E15F09C" w14:textId="77777777" w:rsidR="009E4E43" w:rsidRDefault="009E4E43" w:rsidP="00CE41D0">
      <w:pPr>
        <w:ind w:left="284"/>
        <w:jc w:val="both"/>
      </w:pPr>
      <w:r>
        <w:t>V</w:t>
      </w:r>
      <w:r w:rsidRPr="009E4E43">
        <w:t>yhlášk</w:t>
      </w:r>
      <w:r>
        <w:t>a</w:t>
      </w:r>
      <w:r w:rsidRPr="009E4E43">
        <w:t xml:space="preserve"> MV 246/2001 o požární prevenci</w:t>
      </w:r>
    </w:p>
    <w:p w14:paraId="64CBE93C" w14:textId="1864C239" w:rsidR="00134548" w:rsidRDefault="0072306E" w:rsidP="00134548">
      <w:pPr>
        <w:spacing w:before="120" w:line="240" w:lineRule="atLeast"/>
        <w:ind w:left="425" w:firstLine="284"/>
        <w:jc w:val="both"/>
      </w:pPr>
      <w:r>
        <w:t>Před uvedením do provozu musí být provedena výchozí revize instalovaného elektrického zařízení</w:t>
      </w:r>
      <w:r w:rsidR="00733906">
        <w:t xml:space="preserve"> dle ČSN </w:t>
      </w:r>
      <w:r w:rsidR="00E5443A">
        <w:t>EN 33 2000-7-710 čl. 710.61</w:t>
      </w:r>
      <w:r>
        <w:t xml:space="preserve">. Po uvedení do provozu musí být provozovatelem prováděny pravidelné revize dle </w:t>
      </w:r>
      <w:r w:rsidR="00134548">
        <w:t>ČSN EN 33 2000-7-710 čl. 710.62. Pozor jedná se o zdravotnické zařízení.</w:t>
      </w:r>
    </w:p>
    <w:p w14:paraId="6B0F6116" w14:textId="6CF351A8" w:rsidR="0072306E" w:rsidRDefault="0072306E">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14:paraId="480C6BAC" w14:textId="2077DD15" w:rsidR="0072306E" w:rsidRPr="00C85099" w:rsidRDefault="0072306E">
      <w:pPr>
        <w:pStyle w:val="Nadpis1"/>
        <w:widowControl/>
        <w:jc w:val="both"/>
        <w:rPr>
          <w:b/>
          <w:lang w:val="cs-CZ"/>
        </w:rPr>
      </w:pPr>
      <w:r w:rsidRPr="00C85099">
        <w:rPr>
          <w:b/>
          <w:lang w:val="cs-CZ"/>
        </w:rPr>
        <w:t>DOPRAVNÍ TRASY PRO PŘÍSUN MATERIÁLU A STAVEBNÍCH HMOT</w:t>
      </w:r>
    </w:p>
    <w:p w14:paraId="1F8B87DE" w14:textId="77777777" w:rsidR="0072306E" w:rsidRDefault="0072306E">
      <w:pPr>
        <w:spacing w:before="120" w:line="240" w:lineRule="atLeast"/>
        <w:ind w:left="426" w:firstLine="283"/>
        <w:jc w:val="both"/>
      </w:pPr>
      <w:r>
        <w:t xml:space="preserve"> Pro dopravu stavebních hmot se použijí nynější komunikace. Doprava materiálu bude prováděna běžnými dopravními prostředky.</w:t>
      </w:r>
    </w:p>
    <w:p w14:paraId="46E81615" w14:textId="259920D2" w:rsidR="0072306E" w:rsidRPr="00C85099" w:rsidRDefault="0072306E">
      <w:pPr>
        <w:pStyle w:val="Nadpis1"/>
        <w:widowControl/>
        <w:jc w:val="both"/>
        <w:rPr>
          <w:b/>
          <w:lang w:val="cs-CZ"/>
        </w:rPr>
      </w:pPr>
      <w:r w:rsidRPr="00C85099">
        <w:rPr>
          <w:b/>
          <w:lang w:val="cs-CZ"/>
        </w:rPr>
        <w:t>BEZPEČNOST PRÁCE</w:t>
      </w:r>
    </w:p>
    <w:p w14:paraId="50A3F394" w14:textId="77777777" w:rsidR="0072306E" w:rsidRDefault="0072306E">
      <w:pPr>
        <w:spacing w:before="120" w:line="240" w:lineRule="atLeast"/>
        <w:ind w:left="426" w:firstLine="283"/>
        <w:jc w:val="both"/>
      </w:pPr>
      <w:r>
        <w:t xml:space="preserve"> Při stavbě je nutné dbát všech platných bezpečnostních předpisů. Zvláštní důraz je třeba </w:t>
      </w:r>
      <w:r>
        <w:lastRenderedPageBreak/>
        <w:t xml:space="preserve">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A0791F">
        <w:t xml:space="preserve"> </w:t>
      </w:r>
      <w:r w:rsidR="008B41D4">
        <w:t>ed. 3</w:t>
      </w:r>
      <w:r w:rsidR="00784858">
        <w:t>.</w:t>
      </w:r>
    </w:p>
    <w:p w14:paraId="3CC44756" w14:textId="77777777" w:rsidR="0072306E" w:rsidRPr="00EB1126" w:rsidRDefault="0072306E">
      <w:pPr>
        <w:spacing w:before="120" w:line="240" w:lineRule="atLeast"/>
        <w:ind w:left="426" w:firstLine="283"/>
        <w:jc w:val="both"/>
      </w:pPr>
      <w:r w:rsidRPr="00EB1126">
        <w:t>Zařízení smějí obsluhovat osoby bez elektrotechnické kvalifikace dle §3</w:t>
      </w:r>
      <w:r w:rsidR="00A0791F">
        <w:t xml:space="preserve"> </w:t>
      </w:r>
      <w:r w:rsidR="00035721" w:rsidRPr="00EB1126">
        <w:t>vyhl.</w:t>
      </w:r>
      <w:r w:rsidR="002050F7" w:rsidRPr="00EB1126">
        <w:t xml:space="preserve"> ČÚBP</w:t>
      </w:r>
      <w:r w:rsidR="00035721" w:rsidRPr="00EB1126">
        <w:t xml:space="preserve"> č. 50/1978 Sb.</w:t>
      </w:r>
      <w:r w:rsidRPr="00EB1126">
        <w:t xml:space="preserve"> – seznámení v souladu s návody k obsluze. </w:t>
      </w:r>
      <w:r w:rsidR="00DB39A2" w:rsidRPr="00EB1126">
        <w:t>Obsluhu přístrojů v rozvaděčích a veškeré údržbářské práce na el. zařízení smí vykonávat pouze prac</w:t>
      </w:r>
      <w:r w:rsidR="006D290B" w:rsidRPr="00EB1126">
        <w:t>ovníci s příslušnou kvalifikací:</w:t>
      </w:r>
    </w:p>
    <w:p w14:paraId="50F18E86" w14:textId="77777777" w:rsidR="00AD34C6" w:rsidRPr="00EB1126" w:rsidRDefault="00AD34C6">
      <w:pPr>
        <w:spacing w:before="120" w:line="240" w:lineRule="atLeast"/>
        <w:ind w:left="426" w:firstLine="283"/>
        <w:jc w:val="both"/>
      </w:pPr>
    </w:p>
    <w:p w14:paraId="5DF5942D" w14:textId="77777777" w:rsidR="00AD34C6" w:rsidRPr="00EB1126" w:rsidRDefault="00AD34C6" w:rsidP="00AD34C6">
      <w:pPr>
        <w:ind w:left="709"/>
        <w:jc w:val="both"/>
        <w:rPr>
          <w:sz w:val="22"/>
          <w:szCs w:val="22"/>
        </w:rPr>
      </w:pPr>
      <w:r w:rsidRPr="00EB1126">
        <w:rPr>
          <w:sz w:val="22"/>
          <w:szCs w:val="22"/>
        </w:rPr>
        <w:t xml:space="preserve">§ 3 pracovníci seznámení </w:t>
      </w:r>
      <w:r w:rsidRPr="00EB1126">
        <w:rPr>
          <w:sz w:val="22"/>
          <w:szCs w:val="22"/>
        </w:rPr>
        <w:tab/>
        <w:t>- obsluha elektrického zařízení mn, nn s krytím IP 20 a vyšším</w:t>
      </w:r>
    </w:p>
    <w:p w14:paraId="314278F6" w14:textId="77777777" w:rsidR="00AD34C6" w:rsidRPr="00EB1126" w:rsidRDefault="00AD34C6" w:rsidP="00AD34C6">
      <w:pPr>
        <w:ind w:left="709"/>
        <w:jc w:val="both"/>
        <w:rPr>
          <w:sz w:val="22"/>
          <w:szCs w:val="22"/>
        </w:rPr>
      </w:pPr>
      <w:r w:rsidRPr="00EB1126">
        <w:rPr>
          <w:sz w:val="22"/>
          <w:szCs w:val="22"/>
        </w:rPr>
        <w:t>§ 5 pracovníci znalí (a vyšší)</w:t>
      </w:r>
      <w:r w:rsidRPr="00EB1126">
        <w:rPr>
          <w:sz w:val="22"/>
          <w:szCs w:val="22"/>
        </w:rPr>
        <w:tab/>
        <w:t xml:space="preserve">- obsluha elektrického zařízení mn, nn s krytím IP 1x a menším </w:t>
      </w:r>
    </w:p>
    <w:p w14:paraId="5E273D72" w14:textId="77777777" w:rsidR="00AD34C6" w:rsidRPr="00EB1126"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002A2472">
        <w:rPr>
          <w:sz w:val="22"/>
          <w:szCs w:val="22"/>
        </w:rPr>
        <w:t xml:space="preserve">          </w:t>
      </w:r>
      <w:r w:rsidR="00664EC5">
        <w:rPr>
          <w:sz w:val="22"/>
          <w:szCs w:val="22"/>
        </w:rPr>
        <w:t xml:space="preserve">  </w:t>
      </w:r>
      <w:r w:rsidR="002A2472">
        <w:rPr>
          <w:sz w:val="22"/>
          <w:szCs w:val="22"/>
        </w:rPr>
        <w:t xml:space="preserve"> </w:t>
      </w:r>
      <w:r w:rsidRPr="00EB1126">
        <w:rPr>
          <w:sz w:val="22"/>
          <w:szCs w:val="22"/>
        </w:rPr>
        <w:t>- obsluha elektrického zařízení vn</w:t>
      </w:r>
    </w:p>
    <w:p w14:paraId="226D3494" w14:textId="77777777" w:rsidR="00AD34C6" w:rsidRPr="00611DFA"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14:paraId="5286D666" w14:textId="77777777" w:rsidR="00AD34C6" w:rsidRPr="00611DFA" w:rsidRDefault="00AD34C6" w:rsidP="00AD34C6">
      <w:pPr>
        <w:ind w:left="709"/>
        <w:jc w:val="both"/>
        <w:rPr>
          <w:sz w:val="22"/>
          <w:szCs w:val="22"/>
        </w:rPr>
      </w:pPr>
    </w:p>
    <w:p w14:paraId="19DBEF95" w14:textId="77777777" w:rsidR="00AD34C6" w:rsidRPr="00611DFA" w:rsidRDefault="00AD34C6" w:rsidP="00AD34C6">
      <w:pPr>
        <w:ind w:left="709"/>
        <w:jc w:val="both"/>
      </w:pPr>
      <w:r w:rsidRPr="00611DFA">
        <w:t>Tyto osoby musí prokázat znalost místních provozních a bezpečnostních předpisů, protipožárních opatří, první pomoci při úrazech elektřinou a znalost postupu a způsobu hlášení závad na svěřeném zařízení.</w:t>
      </w:r>
    </w:p>
    <w:p w14:paraId="2582E984" w14:textId="77777777" w:rsidR="00035721" w:rsidRPr="00611DFA" w:rsidRDefault="00035721" w:rsidP="00035721">
      <w:pPr>
        <w:spacing w:before="120" w:line="240" w:lineRule="atLeast"/>
        <w:ind w:left="426" w:firstLine="283"/>
        <w:jc w:val="both"/>
      </w:pPr>
      <w:r w:rsidRPr="00611DFA">
        <w:t>Elektrické zařízení bude během výstavby – ještě před uvedením do provozu- prohlédnuto,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A45443F" w14:textId="77777777" w:rsidR="00891430" w:rsidRDefault="00891430" w:rsidP="00891430">
      <w:pPr>
        <w:spacing w:before="120" w:line="240" w:lineRule="atLeast"/>
        <w:ind w:left="426" w:firstLine="283"/>
        <w:jc w:val="both"/>
      </w:pPr>
      <w:bookmarkStart w:id="0" w:name="_Toc302476962"/>
      <w:bookmarkStart w:id="1" w:name="_Toc468714480"/>
      <w:r w:rsidRPr="00611DFA">
        <w:t>Při provádění stavebně montážních prací</w:t>
      </w:r>
      <w:bookmarkEnd w:id="0"/>
      <w:bookmarkEnd w:id="1"/>
      <w:r w:rsidRPr="00611DFA">
        <w:t xml:space="preserve"> musí být dodržována příslušná ustanovení následujících norem: ČSN EN 50110-1 ed.3,</w:t>
      </w:r>
      <w:r w:rsidR="009E4E43">
        <w:t xml:space="preserve"> </w:t>
      </w:r>
      <w:r w:rsidRPr="00611DFA">
        <w:t>Vyhláška č.</w:t>
      </w:r>
      <w:r w:rsidR="009E4E43">
        <w:t xml:space="preserve"> </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14:paraId="3E57EFD1" w14:textId="77777777" w:rsidR="009E4E43" w:rsidRDefault="009E4E43" w:rsidP="009E4E43">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14:paraId="4E97F0FA" w14:textId="77777777" w:rsidR="009E4E43" w:rsidRPr="00611DFA" w:rsidRDefault="009E4E43" w:rsidP="009E4E43">
      <w:pPr>
        <w:spacing w:before="120" w:line="240" w:lineRule="atLeast"/>
        <w:ind w:left="426" w:firstLine="283"/>
        <w:jc w:val="both"/>
      </w:pPr>
      <w:r>
        <w:t>PROSTUPY požárně dělícími konstrukcemi utěsnit v souladu s ČSN 73 0810 - použít certifikovaný systém např. Hilti, Intumex, Promat,..)</w:t>
      </w:r>
    </w:p>
    <w:p w14:paraId="36048EAC" w14:textId="77777777" w:rsidR="00970EF0" w:rsidRPr="00611DFA" w:rsidRDefault="00970EF0" w:rsidP="00970EF0">
      <w:pPr>
        <w:spacing w:before="120" w:line="240" w:lineRule="atLeast"/>
        <w:ind w:left="426" w:firstLine="283"/>
        <w:jc w:val="both"/>
      </w:pPr>
      <w:r w:rsidRPr="00611DFA">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67E22CE1" w14:textId="77777777" w:rsidR="0007392F" w:rsidRDefault="0007392F" w:rsidP="0007392F">
      <w:pPr>
        <w:spacing w:before="120" w:line="240" w:lineRule="atLeast"/>
        <w:ind w:left="426" w:firstLine="283"/>
        <w:jc w:val="both"/>
      </w:pPr>
      <w:r w:rsidRPr="00611DFA">
        <w:t xml:space="preserve">Při údržbě FV elektrárny je nutné dodržovat ustanovení v této PD, příslušných norem a pokynů výrobce konkrétního zařízení. </w:t>
      </w:r>
    </w:p>
    <w:p w14:paraId="6AE0B01E" w14:textId="77777777" w:rsidR="009E4E43" w:rsidRDefault="009E4E43" w:rsidP="009E4E43">
      <w:pPr>
        <w:spacing w:before="120" w:line="240" w:lineRule="atLeast"/>
        <w:ind w:left="426" w:firstLine="283"/>
        <w:jc w:val="both"/>
      </w:pPr>
      <w:r>
        <w:t>Doporučení:</w:t>
      </w:r>
    </w:p>
    <w:p w14:paraId="48D15CD1" w14:textId="77777777" w:rsidR="009E4E43" w:rsidRDefault="009E4E43" w:rsidP="009E4E43">
      <w:pPr>
        <w:spacing w:before="120" w:line="240" w:lineRule="atLeast"/>
        <w:ind w:left="426" w:firstLine="283"/>
        <w:jc w:val="both"/>
      </w:pPr>
      <w:r>
        <w:t xml:space="preserve">- osadit rozvodnu protipožárním </w:t>
      </w:r>
      <w:r w:rsidR="00B27BEE">
        <w:t>hasicím</w:t>
      </w:r>
      <w:r>
        <w:t xml:space="preserve"> přístrojem CO</w:t>
      </w:r>
      <w:r w:rsidRPr="00A96136">
        <w:rPr>
          <w:vertAlign w:val="subscript"/>
        </w:rPr>
        <w:t>2</w:t>
      </w:r>
      <w:r>
        <w:t xml:space="preserve"> nebo práškový, min 6 kg</w:t>
      </w:r>
    </w:p>
    <w:p w14:paraId="22E2A9C0" w14:textId="77777777" w:rsidR="009E4E43" w:rsidRDefault="009E4E43" w:rsidP="009E4E43">
      <w:pPr>
        <w:spacing w:before="120" w:line="240" w:lineRule="atLeast"/>
        <w:ind w:left="426" w:firstLine="283"/>
        <w:jc w:val="both"/>
      </w:pPr>
      <w:r>
        <w:t>- osadit bezpečnostní tabulky do rozvodny: ČSN EN ISO 7010 + změny A1-A</w:t>
      </w:r>
      <w:r w:rsidR="008B12D9">
        <w:t>7</w:t>
      </w:r>
      <w:r>
        <w:t xml:space="preserve"> a dle NV </w:t>
      </w:r>
      <w:r w:rsidR="00C74824">
        <w:t>375</w:t>
      </w:r>
      <w:r>
        <w:t>/20</w:t>
      </w:r>
      <w:r w:rsidR="00C74824">
        <w:t>17</w:t>
      </w:r>
      <w:r>
        <w:t>, zejména:</w:t>
      </w:r>
    </w:p>
    <w:p w14:paraId="6C96ECD6" w14:textId="77777777" w:rsidR="009E4E43" w:rsidRDefault="009E4E43" w:rsidP="009E4E43">
      <w:pPr>
        <w:spacing w:before="120" w:line="240" w:lineRule="atLeast"/>
        <w:ind w:left="2268"/>
        <w:jc w:val="both"/>
      </w:pPr>
      <w:r>
        <w:t xml:space="preserve"> 1) Výstraha - nebezpečí elektřina</w:t>
      </w:r>
    </w:p>
    <w:p w14:paraId="7508AF85" w14:textId="77777777" w:rsidR="009E4E43" w:rsidRDefault="009E4E43" w:rsidP="009E4E43">
      <w:pPr>
        <w:spacing w:before="120" w:line="240" w:lineRule="atLeast"/>
        <w:ind w:left="2268"/>
        <w:jc w:val="both"/>
      </w:pPr>
      <w:r>
        <w:t xml:space="preserve"> 2) Nepovolaným vstup zakázán</w:t>
      </w:r>
    </w:p>
    <w:p w14:paraId="6942832A" w14:textId="77777777" w:rsidR="009E4E43" w:rsidRDefault="009E4E43" w:rsidP="009E4E43">
      <w:pPr>
        <w:spacing w:before="120" w:line="240" w:lineRule="atLeast"/>
        <w:ind w:left="2268"/>
        <w:jc w:val="both"/>
      </w:pPr>
      <w:r>
        <w:t xml:space="preserve"> 3) Zákaz výskytu otevřeného ohně</w:t>
      </w:r>
    </w:p>
    <w:p w14:paraId="37AEDA38" w14:textId="77777777" w:rsidR="00BB72E6" w:rsidRDefault="004A3A3E" w:rsidP="001E04C4">
      <w:pPr>
        <w:spacing w:before="120" w:line="240" w:lineRule="atLeast"/>
        <w:ind w:left="2268"/>
        <w:jc w:val="both"/>
      </w:pPr>
      <w:r>
        <w:lastRenderedPageBreak/>
        <w:t xml:space="preserve"> </w:t>
      </w:r>
      <w:r w:rsidR="009E4E43">
        <w:t>4) Nehas vodou ani pěnovými přístroji</w:t>
      </w:r>
    </w:p>
    <w:sectPr w:rsidR="00BB72E6" w:rsidSect="004618B2">
      <w:headerReference w:type="default" r:id="rId12"/>
      <w:footerReference w:type="default" r:id="rId13"/>
      <w:footerReference w:type="first" r:id="rId14"/>
      <w:pgSz w:w="11906" w:h="16838"/>
      <w:pgMar w:top="993" w:right="991" w:bottom="1134" w:left="1276" w:header="708" w:footer="708" w:gutter="0"/>
      <w:cols w:space="708"/>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980D" w14:textId="77777777" w:rsidR="00556076" w:rsidRDefault="00556076">
      <w:r>
        <w:separator/>
      </w:r>
    </w:p>
  </w:endnote>
  <w:endnote w:type="continuationSeparator" w:id="0">
    <w:p w14:paraId="29F35D9B" w14:textId="77777777" w:rsidR="00556076" w:rsidRDefault="0055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EA83" w14:textId="77777777" w:rsidR="004618B2" w:rsidRPr="004618B2" w:rsidRDefault="004618B2" w:rsidP="004618B2">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2547" w14:textId="77777777" w:rsidR="00520507" w:rsidRPr="004618B2" w:rsidRDefault="004618B2" w:rsidP="004618B2">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054E" w14:textId="77777777" w:rsidR="00556076" w:rsidRDefault="00556076">
      <w:r>
        <w:separator/>
      </w:r>
    </w:p>
  </w:footnote>
  <w:footnote w:type="continuationSeparator" w:id="0">
    <w:p w14:paraId="1EF6D701" w14:textId="77777777" w:rsidR="00556076" w:rsidRDefault="00556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F98E" w14:textId="77777777" w:rsidR="00520507" w:rsidRPr="00330482" w:rsidRDefault="008D7C85" w:rsidP="00330482">
    <w:pPr>
      <w:pStyle w:val="Zhlav"/>
      <w:rPr>
        <w:szCs w:val="20"/>
      </w:rPr>
    </w:pPr>
    <w:r>
      <w:rPr>
        <w:noProof/>
      </w:rPr>
      <w:pict w14:anchorId="0F3602E1">
        <v:shapetype id="_x0000_t202" coordsize="21600,21600" o:spt="202" path="m,l,21600r21600,l21600,xe">
          <v:stroke joinstyle="miter"/>
          <v:path gradientshapeok="t" o:connecttype="rect"/>
        </v:shapetype>
        <v:shape id="Textové pole 38" o:spid="_x0000_s2049" type="#_x0000_t202" style="position:absolute;margin-left:21.7pt;margin-top:20.8pt;width:283pt;height:26.8pt;z-index:25166028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" filled="f" stroked="f" strokeweight=".5pt">
          <v:textbox>
            <w:txbxContent>
              <w:p w14:paraId="436EDD8B" w14:textId="030DA612" w:rsidR="004618B2" w:rsidRPr="006933C3" w:rsidRDefault="006759B0" w:rsidP="004618B2">
                <w:pPr>
                  <w:rPr>
                    <w:rFonts w:ascii="Arial" w:hAnsi="Arial" w:cs="Arial"/>
                    <w:b/>
                    <w:bCs/>
                  </w:rPr>
                </w:pPr>
                <w:r>
                  <w:rPr>
                    <w:rFonts w:ascii="Arial" w:hAnsi="Arial" w:cs="Arial"/>
                    <w:b/>
                    <w:bCs/>
                  </w:rPr>
                  <w:t>FVE Pila Rájec Jestřebí -  14,06 kWp</w:t>
                </w:r>
              </w:p>
            </w:txbxContent>
          </v:textbox>
        </v:shape>
      </w:pict>
    </w:r>
    <w:r w:rsidR="004618B2" w:rsidRPr="004618B2">
      <w:rPr>
        <w:noProof/>
        <w:sz w:val="20"/>
        <w:szCs w:val="20"/>
      </w:rPr>
      <w:drawing>
        <wp:anchor distT="0" distB="0" distL="114300" distR="114300" simplePos="0" relativeHeight="251659264" behindDoc="1" locked="0" layoutInCell="1" allowOverlap="1" wp14:anchorId="4CFDB798" wp14:editId="3C792D5E">
          <wp:simplePos x="0" y="0"/>
          <wp:positionH relativeFrom="column">
            <wp:posOffset>-810260</wp:posOffset>
          </wp:positionH>
          <wp:positionV relativeFrom="paragraph">
            <wp:posOffset>-450850</wp:posOffset>
          </wp:positionV>
          <wp:extent cx="7559675" cy="1303020"/>
          <wp:effectExtent l="0" t="0" r="3175" b="0"/>
          <wp:wrapTight wrapText="bothSides">
            <wp:wrapPolygon edited="0">
              <wp:start x="0" y="0"/>
              <wp:lineTo x="0" y="21158"/>
              <wp:lineTo x="21555" y="21158"/>
              <wp:lineTo x="21555" y="0"/>
              <wp:lineTo x="0" y="0"/>
            </wp:wrapPolygon>
          </wp:wrapTight>
          <wp:docPr id="35" name="Obrázek 35" descr="C:\Users\Prucha\AppData\Local\Microsoft\Windows\INetCache\Content.Word\pkv_zahlav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ucha\AppData\Local\Microsoft\Windows\INetCache\Content.Word\pkv_zahlavi_2.jpg"/>
                  <pic:cNvPicPr>
                    <a:picLocks noChangeAspect="1" noChangeArrowheads="1"/>
                  </pic:cNvPicPr>
                </pic:nvPicPr>
                <pic:blipFill rotWithShape="1">
                  <a:blip r:embed="rId1">
                    <a:extLst>
                      <a:ext uri="{28A0092B-C50C-407E-A947-70E740481C1C}">
                        <a14:useLocalDpi xmlns:a14="http://schemas.microsoft.com/office/drawing/2010/main" val="0"/>
                      </a:ext>
                    </a:extLst>
                  </a:blip>
                  <a:srcRect b="87354"/>
                  <a:stretch/>
                </pic:blipFill>
                <pic:spPr bwMode="auto">
                  <a:xfrm>
                    <a:off x="0" y="0"/>
                    <a:ext cx="7559675"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lvl w:ilvl="0">
      <w:numFmt w:val="bullet"/>
      <w:lvlText w:val=""/>
      <w:lvlJc w:val="left"/>
      <w:pPr>
        <w:tabs>
          <w:tab w:val="num" w:pos="879"/>
        </w:tabs>
      </w:pPr>
      <w:rPr>
        <w:rFonts w:ascii="Symbol" w:hAnsi="Symbol"/>
      </w:rPr>
    </w:lvl>
  </w:abstractNum>
  <w:abstractNum w:abstractNumId="4" w15:restartNumberingAfterBreak="0">
    <w:nsid w:val="020C28E7"/>
    <w:multiLevelType w:val="hybridMultilevel"/>
    <w:tmpl w:val="9070BF1E"/>
    <w:lvl w:ilvl="0" w:tplc="D4566274">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D86FCA"/>
    <w:multiLevelType w:val="hybridMultilevel"/>
    <w:tmpl w:val="E084CC0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11"/>
  </w:num>
  <w:num w:numId="8">
    <w:abstractNumId w:val="9"/>
  </w:num>
  <w:num w:numId="9">
    <w:abstractNumId w:val="6"/>
  </w:num>
  <w:num w:numId="10">
    <w:abstractNumId w:val="10"/>
  </w:num>
  <w:num w:numId="11">
    <w:abstractNumId w:va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65A10"/>
    <w:rsid w:val="00000DC6"/>
    <w:rsid w:val="0000146F"/>
    <w:rsid w:val="0000215C"/>
    <w:rsid w:val="00003A01"/>
    <w:rsid w:val="00004751"/>
    <w:rsid w:val="000054C0"/>
    <w:rsid w:val="00005DAC"/>
    <w:rsid w:val="0000609A"/>
    <w:rsid w:val="00012245"/>
    <w:rsid w:val="00012AC1"/>
    <w:rsid w:val="00013016"/>
    <w:rsid w:val="00013EA9"/>
    <w:rsid w:val="00016B2D"/>
    <w:rsid w:val="00016B91"/>
    <w:rsid w:val="00017080"/>
    <w:rsid w:val="00017324"/>
    <w:rsid w:val="00020075"/>
    <w:rsid w:val="000216C2"/>
    <w:rsid w:val="00021E7F"/>
    <w:rsid w:val="00021FC1"/>
    <w:rsid w:val="00023E85"/>
    <w:rsid w:val="00024321"/>
    <w:rsid w:val="000245FC"/>
    <w:rsid w:val="00024E14"/>
    <w:rsid w:val="0002536A"/>
    <w:rsid w:val="000304CE"/>
    <w:rsid w:val="00030614"/>
    <w:rsid w:val="00030B17"/>
    <w:rsid w:val="000313F2"/>
    <w:rsid w:val="00031534"/>
    <w:rsid w:val="00032304"/>
    <w:rsid w:val="00033275"/>
    <w:rsid w:val="000342C2"/>
    <w:rsid w:val="00034F77"/>
    <w:rsid w:val="00035721"/>
    <w:rsid w:val="0003626E"/>
    <w:rsid w:val="00037FB0"/>
    <w:rsid w:val="00040AD1"/>
    <w:rsid w:val="00042388"/>
    <w:rsid w:val="0004271D"/>
    <w:rsid w:val="00044FA6"/>
    <w:rsid w:val="00047E42"/>
    <w:rsid w:val="000532AE"/>
    <w:rsid w:val="00054362"/>
    <w:rsid w:val="00054965"/>
    <w:rsid w:val="00054B0C"/>
    <w:rsid w:val="00054C26"/>
    <w:rsid w:val="000552D3"/>
    <w:rsid w:val="000573C0"/>
    <w:rsid w:val="000607F4"/>
    <w:rsid w:val="00061E31"/>
    <w:rsid w:val="00061FD8"/>
    <w:rsid w:val="00063F38"/>
    <w:rsid w:val="00065B13"/>
    <w:rsid w:val="00066AEB"/>
    <w:rsid w:val="00070FCC"/>
    <w:rsid w:val="0007310F"/>
    <w:rsid w:val="0007392F"/>
    <w:rsid w:val="000748B9"/>
    <w:rsid w:val="0008011C"/>
    <w:rsid w:val="000827B5"/>
    <w:rsid w:val="00086A23"/>
    <w:rsid w:val="00087DB7"/>
    <w:rsid w:val="00095F43"/>
    <w:rsid w:val="000976C1"/>
    <w:rsid w:val="00097E46"/>
    <w:rsid w:val="000A248E"/>
    <w:rsid w:val="000A37D5"/>
    <w:rsid w:val="000B12FD"/>
    <w:rsid w:val="000B1312"/>
    <w:rsid w:val="000B2B09"/>
    <w:rsid w:val="000B2B46"/>
    <w:rsid w:val="000B3DCD"/>
    <w:rsid w:val="000B4481"/>
    <w:rsid w:val="000B4D67"/>
    <w:rsid w:val="000B5228"/>
    <w:rsid w:val="000B6102"/>
    <w:rsid w:val="000B78E2"/>
    <w:rsid w:val="000C1D0D"/>
    <w:rsid w:val="000C3277"/>
    <w:rsid w:val="000C4A95"/>
    <w:rsid w:val="000C4EA7"/>
    <w:rsid w:val="000C7D20"/>
    <w:rsid w:val="000E1849"/>
    <w:rsid w:val="000E2F06"/>
    <w:rsid w:val="000E4024"/>
    <w:rsid w:val="000E4039"/>
    <w:rsid w:val="000E40CF"/>
    <w:rsid w:val="000E71F5"/>
    <w:rsid w:val="000F0D8A"/>
    <w:rsid w:val="000F5251"/>
    <w:rsid w:val="000F650D"/>
    <w:rsid w:val="00101504"/>
    <w:rsid w:val="00101700"/>
    <w:rsid w:val="00103665"/>
    <w:rsid w:val="00105197"/>
    <w:rsid w:val="0010745C"/>
    <w:rsid w:val="00107F0B"/>
    <w:rsid w:val="001107DD"/>
    <w:rsid w:val="00110859"/>
    <w:rsid w:val="00111A45"/>
    <w:rsid w:val="00111CCB"/>
    <w:rsid w:val="00114746"/>
    <w:rsid w:val="0011687E"/>
    <w:rsid w:val="00121B1E"/>
    <w:rsid w:val="00121C53"/>
    <w:rsid w:val="00121F56"/>
    <w:rsid w:val="00122F61"/>
    <w:rsid w:val="00123D8D"/>
    <w:rsid w:val="001241ED"/>
    <w:rsid w:val="001243C8"/>
    <w:rsid w:val="001254EC"/>
    <w:rsid w:val="001308A0"/>
    <w:rsid w:val="00132120"/>
    <w:rsid w:val="00132E01"/>
    <w:rsid w:val="00133A4B"/>
    <w:rsid w:val="00133EFF"/>
    <w:rsid w:val="00134548"/>
    <w:rsid w:val="00134772"/>
    <w:rsid w:val="00136CEC"/>
    <w:rsid w:val="00136E8A"/>
    <w:rsid w:val="001379DD"/>
    <w:rsid w:val="00137E4C"/>
    <w:rsid w:val="001415B5"/>
    <w:rsid w:val="0014223B"/>
    <w:rsid w:val="0014317E"/>
    <w:rsid w:val="001440F5"/>
    <w:rsid w:val="00145669"/>
    <w:rsid w:val="00147191"/>
    <w:rsid w:val="0014750E"/>
    <w:rsid w:val="00152672"/>
    <w:rsid w:val="00163349"/>
    <w:rsid w:val="0016391E"/>
    <w:rsid w:val="001645F7"/>
    <w:rsid w:val="00164C59"/>
    <w:rsid w:val="00164F54"/>
    <w:rsid w:val="00166620"/>
    <w:rsid w:val="0016754D"/>
    <w:rsid w:val="0016790E"/>
    <w:rsid w:val="00172AD5"/>
    <w:rsid w:val="0017560B"/>
    <w:rsid w:val="001759FD"/>
    <w:rsid w:val="001773F5"/>
    <w:rsid w:val="00177B38"/>
    <w:rsid w:val="00177E5D"/>
    <w:rsid w:val="001809AE"/>
    <w:rsid w:val="0018135A"/>
    <w:rsid w:val="0018140E"/>
    <w:rsid w:val="00181477"/>
    <w:rsid w:val="00182C97"/>
    <w:rsid w:val="0018702A"/>
    <w:rsid w:val="00190726"/>
    <w:rsid w:val="0019170B"/>
    <w:rsid w:val="00192AC7"/>
    <w:rsid w:val="0019440B"/>
    <w:rsid w:val="001946B2"/>
    <w:rsid w:val="001A2510"/>
    <w:rsid w:val="001A2E26"/>
    <w:rsid w:val="001A5923"/>
    <w:rsid w:val="001A6018"/>
    <w:rsid w:val="001A6B58"/>
    <w:rsid w:val="001B1A7A"/>
    <w:rsid w:val="001B21FE"/>
    <w:rsid w:val="001B63B9"/>
    <w:rsid w:val="001B6ED2"/>
    <w:rsid w:val="001B6FA3"/>
    <w:rsid w:val="001C26E7"/>
    <w:rsid w:val="001C564D"/>
    <w:rsid w:val="001C5ED2"/>
    <w:rsid w:val="001C6563"/>
    <w:rsid w:val="001C7B88"/>
    <w:rsid w:val="001D1EC3"/>
    <w:rsid w:val="001D2FF0"/>
    <w:rsid w:val="001D3AA1"/>
    <w:rsid w:val="001D5626"/>
    <w:rsid w:val="001E04C4"/>
    <w:rsid w:val="001E12C9"/>
    <w:rsid w:val="001E275C"/>
    <w:rsid w:val="001E3BAB"/>
    <w:rsid w:val="001E49E2"/>
    <w:rsid w:val="001E7A96"/>
    <w:rsid w:val="001F010C"/>
    <w:rsid w:val="001F028F"/>
    <w:rsid w:val="001F0736"/>
    <w:rsid w:val="001F0935"/>
    <w:rsid w:val="001F6996"/>
    <w:rsid w:val="002013AC"/>
    <w:rsid w:val="002050F7"/>
    <w:rsid w:val="00205633"/>
    <w:rsid w:val="0020626B"/>
    <w:rsid w:val="002069BD"/>
    <w:rsid w:val="002102E4"/>
    <w:rsid w:val="00212BC7"/>
    <w:rsid w:val="00212D14"/>
    <w:rsid w:val="00212D65"/>
    <w:rsid w:val="00216101"/>
    <w:rsid w:val="00216638"/>
    <w:rsid w:val="002168FE"/>
    <w:rsid w:val="00216C63"/>
    <w:rsid w:val="00217684"/>
    <w:rsid w:val="002205E8"/>
    <w:rsid w:val="002209BC"/>
    <w:rsid w:val="00220BAD"/>
    <w:rsid w:val="00220C2A"/>
    <w:rsid w:val="00220CB4"/>
    <w:rsid w:val="00221550"/>
    <w:rsid w:val="002227BC"/>
    <w:rsid w:val="00222A96"/>
    <w:rsid w:val="00223F7A"/>
    <w:rsid w:val="00225A73"/>
    <w:rsid w:val="00226670"/>
    <w:rsid w:val="002273F6"/>
    <w:rsid w:val="00227E67"/>
    <w:rsid w:val="002302B8"/>
    <w:rsid w:val="002307E8"/>
    <w:rsid w:val="00230A49"/>
    <w:rsid w:val="00231851"/>
    <w:rsid w:val="00232B4A"/>
    <w:rsid w:val="00233BE2"/>
    <w:rsid w:val="002355CC"/>
    <w:rsid w:val="00236C77"/>
    <w:rsid w:val="00236C91"/>
    <w:rsid w:val="0024225C"/>
    <w:rsid w:val="00242EDF"/>
    <w:rsid w:val="00244D97"/>
    <w:rsid w:val="0024539E"/>
    <w:rsid w:val="002473B8"/>
    <w:rsid w:val="00252105"/>
    <w:rsid w:val="00252EF6"/>
    <w:rsid w:val="0025516B"/>
    <w:rsid w:val="002552E6"/>
    <w:rsid w:val="002573B9"/>
    <w:rsid w:val="00257C89"/>
    <w:rsid w:val="002605E0"/>
    <w:rsid w:val="00261CAC"/>
    <w:rsid w:val="00261DBC"/>
    <w:rsid w:val="00262E37"/>
    <w:rsid w:val="00262FE0"/>
    <w:rsid w:val="00264103"/>
    <w:rsid w:val="00264AE8"/>
    <w:rsid w:val="002702F2"/>
    <w:rsid w:val="00271C1C"/>
    <w:rsid w:val="00272511"/>
    <w:rsid w:val="0027324D"/>
    <w:rsid w:val="0027352A"/>
    <w:rsid w:val="00275DC1"/>
    <w:rsid w:val="00275FDF"/>
    <w:rsid w:val="0027604E"/>
    <w:rsid w:val="002766A7"/>
    <w:rsid w:val="00277BEC"/>
    <w:rsid w:val="00284ED2"/>
    <w:rsid w:val="00285F68"/>
    <w:rsid w:val="002865DC"/>
    <w:rsid w:val="00290BD4"/>
    <w:rsid w:val="00291680"/>
    <w:rsid w:val="00291B4C"/>
    <w:rsid w:val="00291D00"/>
    <w:rsid w:val="00292A28"/>
    <w:rsid w:val="00293760"/>
    <w:rsid w:val="00293DEF"/>
    <w:rsid w:val="0029428F"/>
    <w:rsid w:val="002942A0"/>
    <w:rsid w:val="0029440C"/>
    <w:rsid w:val="00294E5A"/>
    <w:rsid w:val="00295136"/>
    <w:rsid w:val="002952C3"/>
    <w:rsid w:val="00295F32"/>
    <w:rsid w:val="00296D08"/>
    <w:rsid w:val="00297866"/>
    <w:rsid w:val="00297B30"/>
    <w:rsid w:val="002A2472"/>
    <w:rsid w:val="002A46D9"/>
    <w:rsid w:val="002A4C99"/>
    <w:rsid w:val="002A5415"/>
    <w:rsid w:val="002A5F2F"/>
    <w:rsid w:val="002A7560"/>
    <w:rsid w:val="002B11B8"/>
    <w:rsid w:val="002B1700"/>
    <w:rsid w:val="002B293B"/>
    <w:rsid w:val="002B3477"/>
    <w:rsid w:val="002B7F7B"/>
    <w:rsid w:val="002C2F77"/>
    <w:rsid w:val="002C3093"/>
    <w:rsid w:val="002C49D4"/>
    <w:rsid w:val="002C4DE2"/>
    <w:rsid w:val="002C5163"/>
    <w:rsid w:val="002C62AD"/>
    <w:rsid w:val="002C7A2C"/>
    <w:rsid w:val="002C7B69"/>
    <w:rsid w:val="002D0259"/>
    <w:rsid w:val="002D13EC"/>
    <w:rsid w:val="002D156F"/>
    <w:rsid w:val="002D7084"/>
    <w:rsid w:val="002E16B3"/>
    <w:rsid w:val="002E17E8"/>
    <w:rsid w:val="002E3921"/>
    <w:rsid w:val="002E49D7"/>
    <w:rsid w:val="002E4A04"/>
    <w:rsid w:val="002E5F4E"/>
    <w:rsid w:val="002E7934"/>
    <w:rsid w:val="002F0060"/>
    <w:rsid w:val="002F19C7"/>
    <w:rsid w:val="002F21A4"/>
    <w:rsid w:val="002F5E49"/>
    <w:rsid w:val="002F727F"/>
    <w:rsid w:val="00301B56"/>
    <w:rsid w:val="00302838"/>
    <w:rsid w:val="00302A06"/>
    <w:rsid w:val="00303226"/>
    <w:rsid w:val="00303E77"/>
    <w:rsid w:val="00303FC0"/>
    <w:rsid w:val="0030648A"/>
    <w:rsid w:val="00306B16"/>
    <w:rsid w:val="0030757C"/>
    <w:rsid w:val="00310A05"/>
    <w:rsid w:val="00311F6D"/>
    <w:rsid w:val="003129AE"/>
    <w:rsid w:val="00314285"/>
    <w:rsid w:val="003142A2"/>
    <w:rsid w:val="00316659"/>
    <w:rsid w:val="00321B26"/>
    <w:rsid w:val="00322374"/>
    <w:rsid w:val="00326841"/>
    <w:rsid w:val="00330482"/>
    <w:rsid w:val="00330B7C"/>
    <w:rsid w:val="00331017"/>
    <w:rsid w:val="00334F1E"/>
    <w:rsid w:val="00336EAB"/>
    <w:rsid w:val="00337AA2"/>
    <w:rsid w:val="00342CCD"/>
    <w:rsid w:val="00343236"/>
    <w:rsid w:val="00343AB3"/>
    <w:rsid w:val="00345CC1"/>
    <w:rsid w:val="003476AE"/>
    <w:rsid w:val="003479D5"/>
    <w:rsid w:val="00353268"/>
    <w:rsid w:val="0035590E"/>
    <w:rsid w:val="00356844"/>
    <w:rsid w:val="00361727"/>
    <w:rsid w:val="00365FEB"/>
    <w:rsid w:val="00367D6A"/>
    <w:rsid w:val="00370DAA"/>
    <w:rsid w:val="00372104"/>
    <w:rsid w:val="003730E6"/>
    <w:rsid w:val="0037311A"/>
    <w:rsid w:val="00373D4C"/>
    <w:rsid w:val="00374E7A"/>
    <w:rsid w:val="00376023"/>
    <w:rsid w:val="003805AB"/>
    <w:rsid w:val="003806B8"/>
    <w:rsid w:val="00381F30"/>
    <w:rsid w:val="0038286A"/>
    <w:rsid w:val="003851D6"/>
    <w:rsid w:val="00390C1E"/>
    <w:rsid w:val="00390CC6"/>
    <w:rsid w:val="00392ADD"/>
    <w:rsid w:val="00392F94"/>
    <w:rsid w:val="0039724E"/>
    <w:rsid w:val="003A0487"/>
    <w:rsid w:val="003A4967"/>
    <w:rsid w:val="003A52F6"/>
    <w:rsid w:val="003A5B6D"/>
    <w:rsid w:val="003B0B57"/>
    <w:rsid w:val="003B18B1"/>
    <w:rsid w:val="003B1F0F"/>
    <w:rsid w:val="003B22B6"/>
    <w:rsid w:val="003B2E55"/>
    <w:rsid w:val="003B3009"/>
    <w:rsid w:val="003B34AC"/>
    <w:rsid w:val="003B4364"/>
    <w:rsid w:val="003B670C"/>
    <w:rsid w:val="003C1A8E"/>
    <w:rsid w:val="003C1C5C"/>
    <w:rsid w:val="003C1EE7"/>
    <w:rsid w:val="003C3121"/>
    <w:rsid w:val="003C4420"/>
    <w:rsid w:val="003C472E"/>
    <w:rsid w:val="003C73DC"/>
    <w:rsid w:val="003D0100"/>
    <w:rsid w:val="003D02B2"/>
    <w:rsid w:val="003D037F"/>
    <w:rsid w:val="003D0FEF"/>
    <w:rsid w:val="003D2CEF"/>
    <w:rsid w:val="003D2FBF"/>
    <w:rsid w:val="003D32F4"/>
    <w:rsid w:val="003D5B6E"/>
    <w:rsid w:val="003E1296"/>
    <w:rsid w:val="003E2F17"/>
    <w:rsid w:val="003E432A"/>
    <w:rsid w:val="003E5979"/>
    <w:rsid w:val="003E7565"/>
    <w:rsid w:val="003E7994"/>
    <w:rsid w:val="003F147D"/>
    <w:rsid w:val="003F17C7"/>
    <w:rsid w:val="003F2F7B"/>
    <w:rsid w:val="003F3BE7"/>
    <w:rsid w:val="003F3D7F"/>
    <w:rsid w:val="003F50B7"/>
    <w:rsid w:val="003F637F"/>
    <w:rsid w:val="003F786E"/>
    <w:rsid w:val="003F7C99"/>
    <w:rsid w:val="0040105E"/>
    <w:rsid w:val="0040293C"/>
    <w:rsid w:val="00403DA7"/>
    <w:rsid w:val="00403EA6"/>
    <w:rsid w:val="0040421E"/>
    <w:rsid w:val="00404A12"/>
    <w:rsid w:val="004058EA"/>
    <w:rsid w:val="00406FF5"/>
    <w:rsid w:val="00407A4D"/>
    <w:rsid w:val="004120C6"/>
    <w:rsid w:val="00412881"/>
    <w:rsid w:val="004130CF"/>
    <w:rsid w:val="00413499"/>
    <w:rsid w:val="00415AB2"/>
    <w:rsid w:val="00416895"/>
    <w:rsid w:val="00416BB0"/>
    <w:rsid w:val="004222C6"/>
    <w:rsid w:val="0042582B"/>
    <w:rsid w:val="00425E55"/>
    <w:rsid w:val="0042766C"/>
    <w:rsid w:val="00430321"/>
    <w:rsid w:val="004326F0"/>
    <w:rsid w:val="00434540"/>
    <w:rsid w:val="00434CB0"/>
    <w:rsid w:val="00444D63"/>
    <w:rsid w:val="00446F3B"/>
    <w:rsid w:val="0045112F"/>
    <w:rsid w:val="004512BF"/>
    <w:rsid w:val="004522EC"/>
    <w:rsid w:val="004539D1"/>
    <w:rsid w:val="00454341"/>
    <w:rsid w:val="004552E8"/>
    <w:rsid w:val="00455CB0"/>
    <w:rsid w:val="004567AD"/>
    <w:rsid w:val="004618B2"/>
    <w:rsid w:val="00461F4F"/>
    <w:rsid w:val="00464381"/>
    <w:rsid w:val="00464C9D"/>
    <w:rsid w:val="00467495"/>
    <w:rsid w:val="00471993"/>
    <w:rsid w:val="00472423"/>
    <w:rsid w:val="004724B4"/>
    <w:rsid w:val="004725C9"/>
    <w:rsid w:val="00472B61"/>
    <w:rsid w:val="004732A4"/>
    <w:rsid w:val="00481496"/>
    <w:rsid w:val="0048354B"/>
    <w:rsid w:val="00484EC3"/>
    <w:rsid w:val="00485FBE"/>
    <w:rsid w:val="00486774"/>
    <w:rsid w:val="0049064F"/>
    <w:rsid w:val="00491B8E"/>
    <w:rsid w:val="00492F7E"/>
    <w:rsid w:val="0049369E"/>
    <w:rsid w:val="00493A4C"/>
    <w:rsid w:val="00494E5D"/>
    <w:rsid w:val="00495828"/>
    <w:rsid w:val="00495AF8"/>
    <w:rsid w:val="004963DD"/>
    <w:rsid w:val="004A01B2"/>
    <w:rsid w:val="004A04D1"/>
    <w:rsid w:val="004A1580"/>
    <w:rsid w:val="004A1E63"/>
    <w:rsid w:val="004A2424"/>
    <w:rsid w:val="004A3A3E"/>
    <w:rsid w:val="004A3C98"/>
    <w:rsid w:val="004A54AD"/>
    <w:rsid w:val="004A57DE"/>
    <w:rsid w:val="004B04DC"/>
    <w:rsid w:val="004B130F"/>
    <w:rsid w:val="004B2597"/>
    <w:rsid w:val="004B2D21"/>
    <w:rsid w:val="004B2FD0"/>
    <w:rsid w:val="004B3E67"/>
    <w:rsid w:val="004B4158"/>
    <w:rsid w:val="004B51E1"/>
    <w:rsid w:val="004B5755"/>
    <w:rsid w:val="004B65E2"/>
    <w:rsid w:val="004B6AA5"/>
    <w:rsid w:val="004B6CE7"/>
    <w:rsid w:val="004C0B32"/>
    <w:rsid w:val="004C3846"/>
    <w:rsid w:val="004C6575"/>
    <w:rsid w:val="004C6CE8"/>
    <w:rsid w:val="004C6D42"/>
    <w:rsid w:val="004C7895"/>
    <w:rsid w:val="004C7F31"/>
    <w:rsid w:val="004D213C"/>
    <w:rsid w:val="004D35A8"/>
    <w:rsid w:val="004D4360"/>
    <w:rsid w:val="004D7783"/>
    <w:rsid w:val="004E155C"/>
    <w:rsid w:val="004E3AA6"/>
    <w:rsid w:val="004E4D65"/>
    <w:rsid w:val="004E693E"/>
    <w:rsid w:val="004E7304"/>
    <w:rsid w:val="004F0817"/>
    <w:rsid w:val="004F2829"/>
    <w:rsid w:val="004F3033"/>
    <w:rsid w:val="00500FC7"/>
    <w:rsid w:val="00501318"/>
    <w:rsid w:val="00503427"/>
    <w:rsid w:val="00510543"/>
    <w:rsid w:val="0051080B"/>
    <w:rsid w:val="00511090"/>
    <w:rsid w:val="005114F4"/>
    <w:rsid w:val="00511932"/>
    <w:rsid w:val="00512BCD"/>
    <w:rsid w:val="00513168"/>
    <w:rsid w:val="00513AEB"/>
    <w:rsid w:val="00514869"/>
    <w:rsid w:val="0051593D"/>
    <w:rsid w:val="00516CBF"/>
    <w:rsid w:val="00517BC4"/>
    <w:rsid w:val="005203CD"/>
    <w:rsid w:val="005204EA"/>
    <w:rsid w:val="00520507"/>
    <w:rsid w:val="0052191D"/>
    <w:rsid w:val="00522F05"/>
    <w:rsid w:val="00524603"/>
    <w:rsid w:val="0052478F"/>
    <w:rsid w:val="0052506C"/>
    <w:rsid w:val="005258AF"/>
    <w:rsid w:val="00527245"/>
    <w:rsid w:val="005310F7"/>
    <w:rsid w:val="00531C65"/>
    <w:rsid w:val="00531C89"/>
    <w:rsid w:val="005328EA"/>
    <w:rsid w:val="0053455F"/>
    <w:rsid w:val="00534920"/>
    <w:rsid w:val="00535301"/>
    <w:rsid w:val="005362CA"/>
    <w:rsid w:val="005403F7"/>
    <w:rsid w:val="005418FA"/>
    <w:rsid w:val="00541C0D"/>
    <w:rsid w:val="005423DC"/>
    <w:rsid w:val="00542E22"/>
    <w:rsid w:val="00543E36"/>
    <w:rsid w:val="0054490E"/>
    <w:rsid w:val="00546092"/>
    <w:rsid w:val="00546164"/>
    <w:rsid w:val="00546E9D"/>
    <w:rsid w:val="00547B45"/>
    <w:rsid w:val="005516D0"/>
    <w:rsid w:val="00551F4F"/>
    <w:rsid w:val="0055294D"/>
    <w:rsid w:val="00552D26"/>
    <w:rsid w:val="0055446B"/>
    <w:rsid w:val="00554D98"/>
    <w:rsid w:val="0055600C"/>
    <w:rsid w:val="00556076"/>
    <w:rsid w:val="00556CA4"/>
    <w:rsid w:val="00556D7B"/>
    <w:rsid w:val="0056185C"/>
    <w:rsid w:val="00561E0B"/>
    <w:rsid w:val="00563999"/>
    <w:rsid w:val="00566552"/>
    <w:rsid w:val="00570DC4"/>
    <w:rsid w:val="00571E53"/>
    <w:rsid w:val="005721B6"/>
    <w:rsid w:val="0057302C"/>
    <w:rsid w:val="005764DE"/>
    <w:rsid w:val="00577819"/>
    <w:rsid w:val="005812E1"/>
    <w:rsid w:val="00581863"/>
    <w:rsid w:val="00581A52"/>
    <w:rsid w:val="005844AD"/>
    <w:rsid w:val="005845E0"/>
    <w:rsid w:val="00585F67"/>
    <w:rsid w:val="00590A26"/>
    <w:rsid w:val="005927EE"/>
    <w:rsid w:val="00593D99"/>
    <w:rsid w:val="00595E04"/>
    <w:rsid w:val="005976B9"/>
    <w:rsid w:val="00597FDE"/>
    <w:rsid w:val="005A20B6"/>
    <w:rsid w:val="005A2D8F"/>
    <w:rsid w:val="005A61CA"/>
    <w:rsid w:val="005A76E1"/>
    <w:rsid w:val="005B19CC"/>
    <w:rsid w:val="005B54A1"/>
    <w:rsid w:val="005B5685"/>
    <w:rsid w:val="005B5BF1"/>
    <w:rsid w:val="005B7C49"/>
    <w:rsid w:val="005C33AA"/>
    <w:rsid w:val="005C40DD"/>
    <w:rsid w:val="005C58DF"/>
    <w:rsid w:val="005C6396"/>
    <w:rsid w:val="005D1B25"/>
    <w:rsid w:val="005D1E2F"/>
    <w:rsid w:val="005D578F"/>
    <w:rsid w:val="005D5E43"/>
    <w:rsid w:val="005D618E"/>
    <w:rsid w:val="005D6DD4"/>
    <w:rsid w:val="005D72B7"/>
    <w:rsid w:val="005E0263"/>
    <w:rsid w:val="005E162E"/>
    <w:rsid w:val="005E1AF9"/>
    <w:rsid w:val="005E22B5"/>
    <w:rsid w:val="005E234D"/>
    <w:rsid w:val="005E2A1F"/>
    <w:rsid w:val="005E2A41"/>
    <w:rsid w:val="005E3B09"/>
    <w:rsid w:val="005E4D33"/>
    <w:rsid w:val="005E4D59"/>
    <w:rsid w:val="005E5789"/>
    <w:rsid w:val="005E5FB3"/>
    <w:rsid w:val="005F088D"/>
    <w:rsid w:val="005F4245"/>
    <w:rsid w:val="005F507A"/>
    <w:rsid w:val="005F631E"/>
    <w:rsid w:val="005F74AE"/>
    <w:rsid w:val="005F7F81"/>
    <w:rsid w:val="006035A2"/>
    <w:rsid w:val="00607A0B"/>
    <w:rsid w:val="00611DFA"/>
    <w:rsid w:val="00612F46"/>
    <w:rsid w:val="00613888"/>
    <w:rsid w:val="00613FA5"/>
    <w:rsid w:val="00614453"/>
    <w:rsid w:val="00614685"/>
    <w:rsid w:val="006147D7"/>
    <w:rsid w:val="006149B4"/>
    <w:rsid w:val="006166DD"/>
    <w:rsid w:val="00620C4C"/>
    <w:rsid w:val="00636056"/>
    <w:rsid w:val="00637001"/>
    <w:rsid w:val="006416F7"/>
    <w:rsid w:val="006434B4"/>
    <w:rsid w:val="006445DF"/>
    <w:rsid w:val="00650DB6"/>
    <w:rsid w:val="006528CD"/>
    <w:rsid w:val="00653551"/>
    <w:rsid w:val="006539D4"/>
    <w:rsid w:val="006541DA"/>
    <w:rsid w:val="0065667F"/>
    <w:rsid w:val="00657478"/>
    <w:rsid w:val="00657548"/>
    <w:rsid w:val="00657B8B"/>
    <w:rsid w:val="00664A2D"/>
    <w:rsid w:val="00664EC5"/>
    <w:rsid w:val="0066739A"/>
    <w:rsid w:val="00670E02"/>
    <w:rsid w:val="00671990"/>
    <w:rsid w:val="006744BC"/>
    <w:rsid w:val="006747ED"/>
    <w:rsid w:val="00674F9D"/>
    <w:rsid w:val="006759AB"/>
    <w:rsid w:val="006759B0"/>
    <w:rsid w:val="006759C5"/>
    <w:rsid w:val="00677EC8"/>
    <w:rsid w:val="006878EF"/>
    <w:rsid w:val="00687B30"/>
    <w:rsid w:val="00690B8E"/>
    <w:rsid w:val="00690CA3"/>
    <w:rsid w:val="0069245C"/>
    <w:rsid w:val="00693668"/>
    <w:rsid w:val="00693AFF"/>
    <w:rsid w:val="00693C9D"/>
    <w:rsid w:val="00696570"/>
    <w:rsid w:val="006976DF"/>
    <w:rsid w:val="006A1334"/>
    <w:rsid w:val="006A2675"/>
    <w:rsid w:val="006A307F"/>
    <w:rsid w:val="006A5713"/>
    <w:rsid w:val="006B05A1"/>
    <w:rsid w:val="006B3370"/>
    <w:rsid w:val="006B4AC2"/>
    <w:rsid w:val="006B50ED"/>
    <w:rsid w:val="006B6223"/>
    <w:rsid w:val="006B70D0"/>
    <w:rsid w:val="006B7A0E"/>
    <w:rsid w:val="006B7D63"/>
    <w:rsid w:val="006C0EB2"/>
    <w:rsid w:val="006D290B"/>
    <w:rsid w:val="006D290C"/>
    <w:rsid w:val="006D2C3C"/>
    <w:rsid w:val="006D6825"/>
    <w:rsid w:val="006D6A4A"/>
    <w:rsid w:val="006D7CC2"/>
    <w:rsid w:val="006E3715"/>
    <w:rsid w:val="006E50C6"/>
    <w:rsid w:val="006E5790"/>
    <w:rsid w:val="006E57D1"/>
    <w:rsid w:val="006E6129"/>
    <w:rsid w:val="006E6517"/>
    <w:rsid w:val="006E729C"/>
    <w:rsid w:val="006F0F8C"/>
    <w:rsid w:val="006F4B70"/>
    <w:rsid w:val="006F517E"/>
    <w:rsid w:val="006F6926"/>
    <w:rsid w:val="00711B8C"/>
    <w:rsid w:val="00712D37"/>
    <w:rsid w:val="007133BD"/>
    <w:rsid w:val="007138C4"/>
    <w:rsid w:val="007142D6"/>
    <w:rsid w:val="00714F05"/>
    <w:rsid w:val="00716A6D"/>
    <w:rsid w:val="007209D7"/>
    <w:rsid w:val="007215F0"/>
    <w:rsid w:val="007220A3"/>
    <w:rsid w:val="0072306E"/>
    <w:rsid w:val="00723BAC"/>
    <w:rsid w:val="00723E0D"/>
    <w:rsid w:val="007258A4"/>
    <w:rsid w:val="007269F7"/>
    <w:rsid w:val="00726E7A"/>
    <w:rsid w:val="00731147"/>
    <w:rsid w:val="00731B62"/>
    <w:rsid w:val="00733906"/>
    <w:rsid w:val="00734CE4"/>
    <w:rsid w:val="007357E8"/>
    <w:rsid w:val="00736509"/>
    <w:rsid w:val="00737A65"/>
    <w:rsid w:val="00737F21"/>
    <w:rsid w:val="00741B41"/>
    <w:rsid w:val="0074500C"/>
    <w:rsid w:val="00750828"/>
    <w:rsid w:val="00752585"/>
    <w:rsid w:val="007530D9"/>
    <w:rsid w:val="0075344E"/>
    <w:rsid w:val="00756C24"/>
    <w:rsid w:val="0075702D"/>
    <w:rsid w:val="007609A8"/>
    <w:rsid w:val="00763828"/>
    <w:rsid w:val="00763FED"/>
    <w:rsid w:val="00766A53"/>
    <w:rsid w:val="00767B51"/>
    <w:rsid w:val="00772FA9"/>
    <w:rsid w:val="00773305"/>
    <w:rsid w:val="0077348C"/>
    <w:rsid w:val="00774A73"/>
    <w:rsid w:val="00777574"/>
    <w:rsid w:val="00780824"/>
    <w:rsid w:val="007831C5"/>
    <w:rsid w:val="00783E55"/>
    <w:rsid w:val="0078449B"/>
    <w:rsid w:val="00784858"/>
    <w:rsid w:val="0078784E"/>
    <w:rsid w:val="00790B5B"/>
    <w:rsid w:val="007919A8"/>
    <w:rsid w:val="00792DAC"/>
    <w:rsid w:val="007935F7"/>
    <w:rsid w:val="007944E4"/>
    <w:rsid w:val="007962DB"/>
    <w:rsid w:val="00796317"/>
    <w:rsid w:val="007A43C5"/>
    <w:rsid w:val="007A4701"/>
    <w:rsid w:val="007A4F38"/>
    <w:rsid w:val="007A51C0"/>
    <w:rsid w:val="007A778F"/>
    <w:rsid w:val="007A788E"/>
    <w:rsid w:val="007A7ACB"/>
    <w:rsid w:val="007B01AB"/>
    <w:rsid w:val="007B1BD9"/>
    <w:rsid w:val="007B3761"/>
    <w:rsid w:val="007B39A7"/>
    <w:rsid w:val="007B41AD"/>
    <w:rsid w:val="007B504A"/>
    <w:rsid w:val="007B520C"/>
    <w:rsid w:val="007B6BCE"/>
    <w:rsid w:val="007C0D1B"/>
    <w:rsid w:val="007C12A1"/>
    <w:rsid w:val="007C1605"/>
    <w:rsid w:val="007C33E6"/>
    <w:rsid w:val="007C72FF"/>
    <w:rsid w:val="007C75BB"/>
    <w:rsid w:val="007D1BFC"/>
    <w:rsid w:val="007D2EC1"/>
    <w:rsid w:val="007D3720"/>
    <w:rsid w:val="007D53CC"/>
    <w:rsid w:val="007E007B"/>
    <w:rsid w:val="007E0703"/>
    <w:rsid w:val="007E3991"/>
    <w:rsid w:val="007E4DFB"/>
    <w:rsid w:val="007E51E3"/>
    <w:rsid w:val="007E5DBC"/>
    <w:rsid w:val="007E6A70"/>
    <w:rsid w:val="007E760D"/>
    <w:rsid w:val="007E7D62"/>
    <w:rsid w:val="007F160B"/>
    <w:rsid w:val="007F170A"/>
    <w:rsid w:val="007F1981"/>
    <w:rsid w:val="007F1B26"/>
    <w:rsid w:val="007F2A02"/>
    <w:rsid w:val="007F3062"/>
    <w:rsid w:val="007F3953"/>
    <w:rsid w:val="007F5AAD"/>
    <w:rsid w:val="007F7AE1"/>
    <w:rsid w:val="007F7D7D"/>
    <w:rsid w:val="0080056C"/>
    <w:rsid w:val="00804C43"/>
    <w:rsid w:val="00806F9B"/>
    <w:rsid w:val="00807DDA"/>
    <w:rsid w:val="008119A6"/>
    <w:rsid w:val="00812681"/>
    <w:rsid w:val="00815984"/>
    <w:rsid w:val="0081624E"/>
    <w:rsid w:val="00817D9F"/>
    <w:rsid w:val="00821740"/>
    <w:rsid w:val="0082180A"/>
    <w:rsid w:val="00822255"/>
    <w:rsid w:val="008250BE"/>
    <w:rsid w:val="0082665D"/>
    <w:rsid w:val="00827625"/>
    <w:rsid w:val="008312AA"/>
    <w:rsid w:val="00831DEE"/>
    <w:rsid w:val="00832482"/>
    <w:rsid w:val="00832CEF"/>
    <w:rsid w:val="00832E00"/>
    <w:rsid w:val="00833071"/>
    <w:rsid w:val="00833534"/>
    <w:rsid w:val="00835CFA"/>
    <w:rsid w:val="0083645E"/>
    <w:rsid w:val="00837B62"/>
    <w:rsid w:val="00842BD9"/>
    <w:rsid w:val="00844CFB"/>
    <w:rsid w:val="008502D1"/>
    <w:rsid w:val="00850E9B"/>
    <w:rsid w:val="0085233D"/>
    <w:rsid w:val="00852D5A"/>
    <w:rsid w:val="008532C1"/>
    <w:rsid w:val="00853375"/>
    <w:rsid w:val="0085386F"/>
    <w:rsid w:val="0085421D"/>
    <w:rsid w:val="00854747"/>
    <w:rsid w:val="008547B1"/>
    <w:rsid w:val="00855970"/>
    <w:rsid w:val="00860432"/>
    <w:rsid w:val="00861B87"/>
    <w:rsid w:val="00863FF6"/>
    <w:rsid w:val="00864B80"/>
    <w:rsid w:val="00864EB8"/>
    <w:rsid w:val="00872589"/>
    <w:rsid w:val="0087288F"/>
    <w:rsid w:val="00873D57"/>
    <w:rsid w:val="00874C58"/>
    <w:rsid w:val="00874DD8"/>
    <w:rsid w:val="008750E8"/>
    <w:rsid w:val="00876477"/>
    <w:rsid w:val="00880529"/>
    <w:rsid w:val="00883180"/>
    <w:rsid w:val="00883C38"/>
    <w:rsid w:val="00883CDE"/>
    <w:rsid w:val="008841EA"/>
    <w:rsid w:val="00884646"/>
    <w:rsid w:val="0088488A"/>
    <w:rsid w:val="00884B0A"/>
    <w:rsid w:val="008859FA"/>
    <w:rsid w:val="00891430"/>
    <w:rsid w:val="0089764E"/>
    <w:rsid w:val="00897687"/>
    <w:rsid w:val="008A01A7"/>
    <w:rsid w:val="008A07B3"/>
    <w:rsid w:val="008A08CF"/>
    <w:rsid w:val="008A2637"/>
    <w:rsid w:val="008A3B72"/>
    <w:rsid w:val="008A5DD3"/>
    <w:rsid w:val="008A6719"/>
    <w:rsid w:val="008A7728"/>
    <w:rsid w:val="008B12D9"/>
    <w:rsid w:val="008B1890"/>
    <w:rsid w:val="008B2F9F"/>
    <w:rsid w:val="008B35BD"/>
    <w:rsid w:val="008B3812"/>
    <w:rsid w:val="008B41D4"/>
    <w:rsid w:val="008B6CEB"/>
    <w:rsid w:val="008C0229"/>
    <w:rsid w:val="008C0306"/>
    <w:rsid w:val="008C11CC"/>
    <w:rsid w:val="008C165D"/>
    <w:rsid w:val="008C251D"/>
    <w:rsid w:val="008C3142"/>
    <w:rsid w:val="008C4E5B"/>
    <w:rsid w:val="008C7D4B"/>
    <w:rsid w:val="008D2C3C"/>
    <w:rsid w:val="008D402D"/>
    <w:rsid w:val="008D40BE"/>
    <w:rsid w:val="008D44DC"/>
    <w:rsid w:val="008D46A1"/>
    <w:rsid w:val="008D5456"/>
    <w:rsid w:val="008D557A"/>
    <w:rsid w:val="008D6F48"/>
    <w:rsid w:val="008D78B4"/>
    <w:rsid w:val="008D7C85"/>
    <w:rsid w:val="008D7F02"/>
    <w:rsid w:val="008E0155"/>
    <w:rsid w:val="008E1F8D"/>
    <w:rsid w:val="008E2293"/>
    <w:rsid w:val="008E3A14"/>
    <w:rsid w:val="008E4349"/>
    <w:rsid w:val="008E77C5"/>
    <w:rsid w:val="008F08F8"/>
    <w:rsid w:val="008F19D3"/>
    <w:rsid w:val="008F25F5"/>
    <w:rsid w:val="008F3E02"/>
    <w:rsid w:val="008F4075"/>
    <w:rsid w:val="008F4137"/>
    <w:rsid w:val="008F4339"/>
    <w:rsid w:val="008F4EBE"/>
    <w:rsid w:val="008F5B7F"/>
    <w:rsid w:val="008F5FC4"/>
    <w:rsid w:val="008F7984"/>
    <w:rsid w:val="008F7A41"/>
    <w:rsid w:val="009002A9"/>
    <w:rsid w:val="00900B44"/>
    <w:rsid w:val="009014AA"/>
    <w:rsid w:val="009040A1"/>
    <w:rsid w:val="009040BF"/>
    <w:rsid w:val="00907B54"/>
    <w:rsid w:val="0091070E"/>
    <w:rsid w:val="009120B6"/>
    <w:rsid w:val="0091356C"/>
    <w:rsid w:val="009224FC"/>
    <w:rsid w:val="00923066"/>
    <w:rsid w:val="009244CD"/>
    <w:rsid w:val="00927D33"/>
    <w:rsid w:val="00932D23"/>
    <w:rsid w:val="009337B4"/>
    <w:rsid w:val="00933901"/>
    <w:rsid w:val="00933F66"/>
    <w:rsid w:val="0093498E"/>
    <w:rsid w:val="00936E32"/>
    <w:rsid w:val="0093718D"/>
    <w:rsid w:val="0093733A"/>
    <w:rsid w:val="009379DA"/>
    <w:rsid w:val="00937B43"/>
    <w:rsid w:val="00937CC8"/>
    <w:rsid w:val="009402AC"/>
    <w:rsid w:val="00940370"/>
    <w:rsid w:val="00943413"/>
    <w:rsid w:val="00945536"/>
    <w:rsid w:val="00945B62"/>
    <w:rsid w:val="00947A32"/>
    <w:rsid w:val="00950752"/>
    <w:rsid w:val="009510D8"/>
    <w:rsid w:val="00952ADD"/>
    <w:rsid w:val="0095521A"/>
    <w:rsid w:val="009554A5"/>
    <w:rsid w:val="009563F0"/>
    <w:rsid w:val="00956500"/>
    <w:rsid w:val="00965A10"/>
    <w:rsid w:val="0097013A"/>
    <w:rsid w:val="00970A5D"/>
    <w:rsid w:val="00970EF0"/>
    <w:rsid w:val="00971019"/>
    <w:rsid w:val="009735A6"/>
    <w:rsid w:val="00973958"/>
    <w:rsid w:val="00973A56"/>
    <w:rsid w:val="00975F61"/>
    <w:rsid w:val="009803AF"/>
    <w:rsid w:val="00981427"/>
    <w:rsid w:val="00981F4E"/>
    <w:rsid w:val="00982FF0"/>
    <w:rsid w:val="0098375C"/>
    <w:rsid w:val="00984EDA"/>
    <w:rsid w:val="0098607C"/>
    <w:rsid w:val="00986DDD"/>
    <w:rsid w:val="00987304"/>
    <w:rsid w:val="009942D1"/>
    <w:rsid w:val="00994B9A"/>
    <w:rsid w:val="009A0249"/>
    <w:rsid w:val="009A0279"/>
    <w:rsid w:val="009A0466"/>
    <w:rsid w:val="009A0DBB"/>
    <w:rsid w:val="009A2900"/>
    <w:rsid w:val="009A2E21"/>
    <w:rsid w:val="009A5208"/>
    <w:rsid w:val="009A5B35"/>
    <w:rsid w:val="009A64A9"/>
    <w:rsid w:val="009A6893"/>
    <w:rsid w:val="009A7FC0"/>
    <w:rsid w:val="009B024E"/>
    <w:rsid w:val="009B10B3"/>
    <w:rsid w:val="009B3548"/>
    <w:rsid w:val="009B3B22"/>
    <w:rsid w:val="009B4088"/>
    <w:rsid w:val="009B46F8"/>
    <w:rsid w:val="009C0066"/>
    <w:rsid w:val="009C0FB2"/>
    <w:rsid w:val="009C1BBF"/>
    <w:rsid w:val="009C28DF"/>
    <w:rsid w:val="009C617A"/>
    <w:rsid w:val="009C6684"/>
    <w:rsid w:val="009D171A"/>
    <w:rsid w:val="009D1C8C"/>
    <w:rsid w:val="009D34C9"/>
    <w:rsid w:val="009D3AA0"/>
    <w:rsid w:val="009D4BC5"/>
    <w:rsid w:val="009D4FFB"/>
    <w:rsid w:val="009D7AD7"/>
    <w:rsid w:val="009E1B14"/>
    <w:rsid w:val="009E318F"/>
    <w:rsid w:val="009E449E"/>
    <w:rsid w:val="009E46F1"/>
    <w:rsid w:val="009E4E43"/>
    <w:rsid w:val="009E6804"/>
    <w:rsid w:val="009E7CFD"/>
    <w:rsid w:val="009F04FD"/>
    <w:rsid w:val="009F120C"/>
    <w:rsid w:val="009F1876"/>
    <w:rsid w:val="009F19A7"/>
    <w:rsid w:val="009F1F29"/>
    <w:rsid w:val="009F29CB"/>
    <w:rsid w:val="009F2C70"/>
    <w:rsid w:val="009F2CBB"/>
    <w:rsid w:val="009F330B"/>
    <w:rsid w:val="009F33FC"/>
    <w:rsid w:val="009F48B1"/>
    <w:rsid w:val="009F4F18"/>
    <w:rsid w:val="009F5457"/>
    <w:rsid w:val="009F54FE"/>
    <w:rsid w:val="009F73D6"/>
    <w:rsid w:val="00A00C4F"/>
    <w:rsid w:val="00A01675"/>
    <w:rsid w:val="00A01734"/>
    <w:rsid w:val="00A02480"/>
    <w:rsid w:val="00A02E6B"/>
    <w:rsid w:val="00A0312D"/>
    <w:rsid w:val="00A03A4D"/>
    <w:rsid w:val="00A04D82"/>
    <w:rsid w:val="00A05FCA"/>
    <w:rsid w:val="00A06811"/>
    <w:rsid w:val="00A0791F"/>
    <w:rsid w:val="00A10C10"/>
    <w:rsid w:val="00A110A2"/>
    <w:rsid w:val="00A118A3"/>
    <w:rsid w:val="00A1237B"/>
    <w:rsid w:val="00A12AE9"/>
    <w:rsid w:val="00A132BE"/>
    <w:rsid w:val="00A14560"/>
    <w:rsid w:val="00A20A46"/>
    <w:rsid w:val="00A21E64"/>
    <w:rsid w:val="00A2220A"/>
    <w:rsid w:val="00A223C8"/>
    <w:rsid w:val="00A24880"/>
    <w:rsid w:val="00A24D02"/>
    <w:rsid w:val="00A25065"/>
    <w:rsid w:val="00A31862"/>
    <w:rsid w:val="00A329C7"/>
    <w:rsid w:val="00A329EE"/>
    <w:rsid w:val="00A330FE"/>
    <w:rsid w:val="00A333A6"/>
    <w:rsid w:val="00A333F0"/>
    <w:rsid w:val="00A33570"/>
    <w:rsid w:val="00A33C29"/>
    <w:rsid w:val="00A343E1"/>
    <w:rsid w:val="00A35FDD"/>
    <w:rsid w:val="00A37E96"/>
    <w:rsid w:val="00A408C5"/>
    <w:rsid w:val="00A43884"/>
    <w:rsid w:val="00A43FBB"/>
    <w:rsid w:val="00A444D4"/>
    <w:rsid w:val="00A44DC0"/>
    <w:rsid w:val="00A45146"/>
    <w:rsid w:val="00A470BD"/>
    <w:rsid w:val="00A475FF"/>
    <w:rsid w:val="00A508FF"/>
    <w:rsid w:val="00A511D7"/>
    <w:rsid w:val="00A540A2"/>
    <w:rsid w:val="00A55A0D"/>
    <w:rsid w:val="00A56559"/>
    <w:rsid w:val="00A60117"/>
    <w:rsid w:val="00A61BA4"/>
    <w:rsid w:val="00A62CEF"/>
    <w:rsid w:val="00A63245"/>
    <w:rsid w:val="00A63EA0"/>
    <w:rsid w:val="00A64DE9"/>
    <w:rsid w:val="00A66B6A"/>
    <w:rsid w:val="00A6775C"/>
    <w:rsid w:val="00A70E80"/>
    <w:rsid w:val="00A71827"/>
    <w:rsid w:val="00A77DBE"/>
    <w:rsid w:val="00A8155F"/>
    <w:rsid w:val="00A85D2A"/>
    <w:rsid w:val="00A865EA"/>
    <w:rsid w:val="00A868B4"/>
    <w:rsid w:val="00A87AFA"/>
    <w:rsid w:val="00A904C4"/>
    <w:rsid w:val="00A92594"/>
    <w:rsid w:val="00A93D39"/>
    <w:rsid w:val="00A93EAA"/>
    <w:rsid w:val="00A93F92"/>
    <w:rsid w:val="00A9428B"/>
    <w:rsid w:val="00A96136"/>
    <w:rsid w:val="00A9625A"/>
    <w:rsid w:val="00A968F8"/>
    <w:rsid w:val="00AA17B2"/>
    <w:rsid w:val="00AA7398"/>
    <w:rsid w:val="00AA7901"/>
    <w:rsid w:val="00AB12C7"/>
    <w:rsid w:val="00AB504F"/>
    <w:rsid w:val="00AB554C"/>
    <w:rsid w:val="00AB6C3C"/>
    <w:rsid w:val="00AB792A"/>
    <w:rsid w:val="00AB7938"/>
    <w:rsid w:val="00AC4925"/>
    <w:rsid w:val="00AC50B9"/>
    <w:rsid w:val="00AC5EB5"/>
    <w:rsid w:val="00AC72BE"/>
    <w:rsid w:val="00AC7DB8"/>
    <w:rsid w:val="00AC7DBB"/>
    <w:rsid w:val="00AD11BA"/>
    <w:rsid w:val="00AD1A95"/>
    <w:rsid w:val="00AD2E78"/>
    <w:rsid w:val="00AD34C6"/>
    <w:rsid w:val="00AD375A"/>
    <w:rsid w:val="00AD37A3"/>
    <w:rsid w:val="00AD37C5"/>
    <w:rsid w:val="00AD380B"/>
    <w:rsid w:val="00AD4566"/>
    <w:rsid w:val="00AD5B03"/>
    <w:rsid w:val="00AD6B03"/>
    <w:rsid w:val="00AE0015"/>
    <w:rsid w:val="00AE0EE7"/>
    <w:rsid w:val="00AF17C9"/>
    <w:rsid w:val="00AF293D"/>
    <w:rsid w:val="00AF4C02"/>
    <w:rsid w:val="00AF4CE8"/>
    <w:rsid w:val="00B01E43"/>
    <w:rsid w:val="00B02472"/>
    <w:rsid w:val="00B04940"/>
    <w:rsid w:val="00B05062"/>
    <w:rsid w:val="00B05776"/>
    <w:rsid w:val="00B06A53"/>
    <w:rsid w:val="00B06BAC"/>
    <w:rsid w:val="00B11AB5"/>
    <w:rsid w:val="00B11AB6"/>
    <w:rsid w:val="00B11EC5"/>
    <w:rsid w:val="00B13F69"/>
    <w:rsid w:val="00B16BF9"/>
    <w:rsid w:val="00B20609"/>
    <w:rsid w:val="00B208AF"/>
    <w:rsid w:val="00B2274C"/>
    <w:rsid w:val="00B22934"/>
    <w:rsid w:val="00B22BB4"/>
    <w:rsid w:val="00B23549"/>
    <w:rsid w:val="00B25F5D"/>
    <w:rsid w:val="00B27BEE"/>
    <w:rsid w:val="00B30E58"/>
    <w:rsid w:val="00B31D4A"/>
    <w:rsid w:val="00B32599"/>
    <w:rsid w:val="00B32D61"/>
    <w:rsid w:val="00B32DE2"/>
    <w:rsid w:val="00B33271"/>
    <w:rsid w:val="00B3353B"/>
    <w:rsid w:val="00B34008"/>
    <w:rsid w:val="00B36A79"/>
    <w:rsid w:val="00B37174"/>
    <w:rsid w:val="00B42E48"/>
    <w:rsid w:val="00B4410E"/>
    <w:rsid w:val="00B45841"/>
    <w:rsid w:val="00B47C53"/>
    <w:rsid w:val="00B50EF7"/>
    <w:rsid w:val="00B53274"/>
    <w:rsid w:val="00B53D87"/>
    <w:rsid w:val="00B540CB"/>
    <w:rsid w:val="00B5489E"/>
    <w:rsid w:val="00B56901"/>
    <w:rsid w:val="00B6199F"/>
    <w:rsid w:val="00B648CA"/>
    <w:rsid w:val="00B701C8"/>
    <w:rsid w:val="00B711EE"/>
    <w:rsid w:val="00B7467B"/>
    <w:rsid w:val="00B75E82"/>
    <w:rsid w:val="00B77589"/>
    <w:rsid w:val="00B77EFB"/>
    <w:rsid w:val="00B81084"/>
    <w:rsid w:val="00B81E9F"/>
    <w:rsid w:val="00B83A69"/>
    <w:rsid w:val="00B842B7"/>
    <w:rsid w:val="00B85ADC"/>
    <w:rsid w:val="00B93F8C"/>
    <w:rsid w:val="00B93F9D"/>
    <w:rsid w:val="00B95F87"/>
    <w:rsid w:val="00B96CA8"/>
    <w:rsid w:val="00BA1BD7"/>
    <w:rsid w:val="00BA1E22"/>
    <w:rsid w:val="00BA293C"/>
    <w:rsid w:val="00BA2C2E"/>
    <w:rsid w:val="00BA42AE"/>
    <w:rsid w:val="00BA4E20"/>
    <w:rsid w:val="00BA6581"/>
    <w:rsid w:val="00BA68CC"/>
    <w:rsid w:val="00BA6ED1"/>
    <w:rsid w:val="00BA7B22"/>
    <w:rsid w:val="00BB3BE7"/>
    <w:rsid w:val="00BB4374"/>
    <w:rsid w:val="00BB4459"/>
    <w:rsid w:val="00BB4F4B"/>
    <w:rsid w:val="00BB5290"/>
    <w:rsid w:val="00BB72E6"/>
    <w:rsid w:val="00BC1182"/>
    <w:rsid w:val="00BC36D8"/>
    <w:rsid w:val="00BC4EE8"/>
    <w:rsid w:val="00BC53FA"/>
    <w:rsid w:val="00BC7ACB"/>
    <w:rsid w:val="00BD070A"/>
    <w:rsid w:val="00BD10AD"/>
    <w:rsid w:val="00BD19A4"/>
    <w:rsid w:val="00BD3A75"/>
    <w:rsid w:val="00BD428F"/>
    <w:rsid w:val="00BD460D"/>
    <w:rsid w:val="00BD48EF"/>
    <w:rsid w:val="00BD5C30"/>
    <w:rsid w:val="00BD6026"/>
    <w:rsid w:val="00BD73D0"/>
    <w:rsid w:val="00BE023E"/>
    <w:rsid w:val="00BE469C"/>
    <w:rsid w:val="00BE5539"/>
    <w:rsid w:val="00BE5C14"/>
    <w:rsid w:val="00BE60A8"/>
    <w:rsid w:val="00BE798D"/>
    <w:rsid w:val="00BF02D9"/>
    <w:rsid w:val="00BF2557"/>
    <w:rsid w:val="00BF2A0E"/>
    <w:rsid w:val="00BF405A"/>
    <w:rsid w:val="00BF4305"/>
    <w:rsid w:val="00BF7C79"/>
    <w:rsid w:val="00C00344"/>
    <w:rsid w:val="00C01CB8"/>
    <w:rsid w:val="00C0213F"/>
    <w:rsid w:val="00C032C3"/>
    <w:rsid w:val="00C05080"/>
    <w:rsid w:val="00C05522"/>
    <w:rsid w:val="00C06970"/>
    <w:rsid w:val="00C07F5C"/>
    <w:rsid w:val="00C10C56"/>
    <w:rsid w:val="00C1129C"/>
    <w:rsid w:val="00C17D0E"/>
    <w:rsid w:val="00C22AFF"/>
    <w:rsid w:val="00C22FA7"/>
    <w:rsid w:val="00C23443"/>
    <w:rsid w:val="00C27685"/>
    <w:rsid w:val="00C27EE2"/>
    <w:rsid w:val="00C27F96"/>
    <w:rsid w:val="00C30824"/>
    <w:rsid w:val="00C30A68"/>
    <w:rsid w:val="00C31C0B"/>
    <w:rsid w:val="00C32471"/>
    <w:rsid w:val="00C3387E"/>
    <w:rsid w:val="00C3428F"/>
    <w:rsid w:val="00C34448"/>
    <w:rsid w:val="00C37B75"/>
    <w:rsid w:val="00C41825"/>
    <w:rsid w:val="00C4313A"/>
    <w:rsid w:val="00C4540E"/>
    <w:rsid w:val="00C455E3"/>
    <w:rsid w:val="00C460A8"/>
    <w:rsid w:val="00C46831"/>
    <w:rsid w:val="00C470A9"/>
    <w:rsid w:val="00C5335B"/>
    <w:rsid w:val="00C54017"/>
    <w:rsid w:val="00C55A38"/>
    <w:rsid w:val="00C60592"/>
    <w:rsid w:val="00C633F0"/>
    <w:rsid w:val="00C64F25"/>
    <w:rsid w:val="00C65C92"/>
    <w:rsid w:val="00C67EED"/>
    <w:rsid w:val="00C7060A"/>
    <w:rsid w:val="00C74824"/>
    <w:rsid w:val="00C75E3B"/>
    <w:rsid w:val="00C80C41"/>
    <w:rsid w:val="00C838F3"/>
    <w:rsid w:val="00C841DE"/>
    <w:rsid w:val="00C85099"/>
    <w:rsid w:val="00C8618D"/>
    <w:rsid w:val="00C86358"/>
    <w:rsid w:val="00C87AE2"/>
    <w:rsid w:val="00C87BD2"/>
    <w:rsid w:val="00C9046A"/>
    <w:rsid w:val="00C90659"/>
    <w:rsid w:val="00C91010"/>
    <w:rsid w:val="00C92C18"/>
    <w:rsid w:val="00C93355"/>
    <w:rsid w:val="00C95DE5"/>
    <w:rsid w:val="00C961F8"/>
    <w:rsid w:val="00C96BAF"/>
    <w:rsid w:val="00CA07F0"/>
    <w:rsid w:val="00CA35D9"/>
    <w:rsid w:val="00CA4EB5"/>
    <w:rsid w:val="00CA5493"/>
    <w:rsid w:val="00CA7931"/>
    <w:rsid w:val="00CB0245"/>
    <w:rsid w:val="00CB15B7"/>
    <w:rsid w:val="00CB1851"/>
    <w:rsid w:val="00CB3493"/>
    <w:rsid w:val="00CB48CD"/>
    <w:rsid w:val="00CB63FA"/>
    <w:rsid w:val="00CB7637"/>
    <w:rsid w:val="00CC10AD"/>
    <w:rsid w:val="00CC29F1"/>
    <w:rsid w:val="00CC3015"/>
    <w:rsid w:val="00CC4C76"/>
    <w:rsid w:val="00CC559D"/>
    <w:rsid w:val="00CC65E2"/>
    <w:rsid w:val="00CC7852"/>
    <w:rsid w:val="00CC7D1E"/>
    <w:rsid w:val="00CD0139"/>
    <w:rsid w:val="00CD01A8"/>
    <w:rsid w:val="00CD1267"/>
    <w:rsid w:val="00CD1531"/>
    <w:rsid w:val="00CD2076"/>
    <w:rsid w:val="00CD2951"/>
    <w:rsid w:val="00CD2A75"/>
    <w:rsid w:val="00CD3977"/>
    <w:rsid w:val="00CD483F"/>
    <w:rsid w:val="00CD72B7"/>
    <w:rsid w:val="00CD7411"/>
    <w:rsid w:val="00CE0A7B"/>
    <w:rsid w:val="00CE41D0"/>
    <w:rsid w:val="00CE4407"/>
    <w:rsid w:val="00CE6724"/>
    <w:rsid w:val="00CE72FB"/>
    <w:rsid w:val="00CF0F76"/>
    <w:rsid w:val="00CF5048"/>
    <w:rsid w:val="00CF78D8"/>
    <w:rsid w:val="00D005DF"/>
    <w:rsid w:val="00D01BE1"/>
    <w:rsid w:val="00D06A03"/>
    <w:rsid w:val="00D06B05"/>
    <w:rsid w:val="00D0754A"/>
    <w:rsid w:val="00D10277"/>
    <w:rsid w:val="00D1106F"/>
    <w:rsid w:val="00D13E53"/>
    <w:rsid w:val="00D148EB"/>
    <w:rsid w:val="00D15E56"/>
    <w:rsid w:val="00D16055"/>
    <w:rsid w:val="00D164FA"/>
    <w:rsid w:val="00D17BB7"/>
    <w:rsid w:val="00D207C0"/>
    <w:rsid w:val="00D25B31"/>
    <w:rsid w:val="00D264A5"/>
    <w:rsid w:val="00D3213F"/>
    <w:rsid w:val="00D325CE"/>
    <w:rsid w:val="00D3273A"/>
    <w:rsid w:val="00D33A32"/>
    <w:rsid w:val="00D34AA4"/>
    <w:rsid w:val="00D355C9"/>
    <w:rsid w:val="00D362DE"/>
    <w:rsid w:val="00D37691"/>
    <w:rsid w:val="00D4062C"/>
    <w:rsid w:val="00D428F0"/>
    <w:rsid w:val="00D43732"/>
    <w:rsid w:val="00D44B5C"/>
    <w:rsid w:val="00D45154"/>
    <w:rsid w:val="00D45D57"/>
    <w:rsid w:val="00D50CA6"/>
    <w:rsid w:val="00D50F40"/>
    <w:rsid w:val="00D51922"/>
    <w:rsid w:val="00D5230F"/>
    <w:rsid w:val="00D52A70"/>
    <w:rsid w:val="00D538EB"/>
    <w:rsid w:val="00D540DF"/>
    <w:rsid w:val="00D54B35"/>
    <w:rsid w:val="00D54D4D"/>
    <w:rsid w:val="00D54FFC"/>
    <w:rsid w:val="00D5534F"/>
    <w:rsid w:val="00D57B56"/>
    <w:rsid w:val="00D57F6B"/>
    <w:rsid w:val="00D60B6A"/>
    <w:rsid w:val="00D628A6"/>
    <w:rsid w:val="00D64C84"/>
    <w:rsid w:val="00D7518C"/>
    <w:rsid w:val="00D75343"/>
    <w:rsid w:val="00D75CD5"/>
    <w:rsid w:val="00D76838"/>
    <w:rsid w:val="00D76ADC"/>
    <w:rsid w:val="00D76C99"/>
    <w:rsid w:val="00D779C4"/>
    <w:rsid w:val="00D80546"/>
    <w:rsid w:val="00D82AE4"/>
    <w:rsid w:val="00D82DDA"/>
    <w:rsid w:val="00D8591B"/>
    <w:rsid w:val="00D85E71"/>
    <w:rsid w:val="00D90AFE"/>
    <w:rsid w:val="00D9347F"/>
    <w:rsid w:val="00D9358E"/>
    <w:rsid w:val="00D948F1"/>
    <w:rsid w:val="00D95FCB"/>
    <w:rsid w:val="00D96321"/>
    <w:rsid w:val="00DA0008"/>
    <w:rsid w:val="00DA2D0E"/>
    <w:rsid w:val="00DA3177"/>
    <w:rsid w:val="00DA415A"/>
    <w:rsid w:val="00DA4604"/>
    <w:rsid w:val="00DA6918"/>
    <w:rsid w:val="00DA6931"/>
    <w:rsid w:val="00DA7A66"/>
    <w:rsid w:val="00DA7A76"/>
    <w:rsid w:val="00DB0267"/>
    <w:rsid w:val="00DB0C34"/>
    <w:rsid w:val="00DB233F"/>
    <w:rsid w:val="00DB3289"/>
    <w:rsid w:val="00DB3415"/>
    <w:rsid w:val="00DB383A"/>
    <w:rsid w:val="00DB39A2"/>
    <w:rsid w:val="00DB43BA"/>
    <w:rsid w:val="00DB4BFC"/>
    <w:rsid w:val="00DB4F6B"/>
    <w:rsid w:val="00DB6AAB"/>
    <w:rsid w:val="00DC0C10"/>
    <w:rsid w:val="00DC2A1F"/>
    <w:rsid w:val="00DC345E"/>
    <w:rsid w:val="00DC458A"/>
    <w:rsid w:val="00DC4CC5"/>
    <w:rsid w:val="00DC5292"/>
    <w:rsid w:val="00DC76BA"/>
    <w:rsid w:val="00DD02ED"/>
    <w:rsid w:val="00DD626D"/>
    <w:rsid w:val="00DD67B1"/>
    <w:rsid w:val="00DD7900"/>
    <w:rsid w:val="00DD7D6A"/>
    <w:rsid w:val="00DE05BA"/>
    <w:rsid w:val="00DE10D9"/>
    <w:rsid w:val="00DE248E"/>
    <w:rsid w:val="00DE3BA8"/>
    <w:rsid w:val="00DE609F"/>
    <w:rsid w:val="00DE66BE"/>
    <w:rsid w:val="00DE7162"/>
    <w:rsid w:val="00DF1EC1"/>
    <w:rsid w:val="00DF2AC0"/>
    <w:rsid w:val="00DF3B44"/>
    <w:rsid w:val="00DF50F5"/>
    <w:rsid w:val="00DF59CB"/>
    <w:rsid w:val="00DF7D29"/>
    <w:rsid w:val="00DF7E09"/>
    <w:rsid w:val="00E00B91"/>
    <w:rsid w:val="00E01F65"/>
    <w:rsid w:val="00E035A9"/>
    <w:rsid w:val="00E03B1D"/>
    <w:rsid w:val="00E04199"/>
    <w:rsid w:val="00E10376"/>
    <w:rsid w:val="00E10CFD"/>
    <w:rsid w:val="00E12EB8"/>
    <w:rsid w:val="00E1339B"/>
    <w:rsid w:val="00E15DE3"/>
    <w:rsid w:val="00E219BD"/>
    <w:rsid w:val="00E226AE"/>
    <w:rsid w:val="00E23A84"/>
    <w:rsid w:val="00E258ED"/>
    <w:rsid w:val="00E324EE"/>
    <w:rsid w:val="00E32C43"/>
    <w:rsid w:val="00E32E4D"/>
    <w:rsid w:val="00E33171"/>
    <w:rsid w:val="00E33A1F"/>
    <w:rsid w:val="00E33BE8"/>
    <w:rsid w:val="00E35B5C"/>
    <w:rsid w:val="00E36676"/>
    <w:rsid w:val="00E37AB7"/>
    <w:rsid w:val="00E40280"/>
    <w:rsid w:val="00E40512"/>
    <w:rsid w:val="00E444F1"/>
    <w:rsid w:val="00E44B2E"/>
    <w:rsid w:val="00E451F7"/>
    <w:rsid w:val="00E5139B"/>
    <w:rsid w:val="00E5214E"/>
    <w:rsid w:val="00E52344"/>
    <w:rsid w:val="00E5443A"/>
    <w:rsid w:val="00E54658"/>
    <w:rsid w:val="00E54C0F"/>
    <w:rsid w:val="00E54D41"/>
    <w:rsid w:val="00E553F0"/>
    <w:rsid w:val="00E55AED"/>
    <w:rsid w:val="00E564A5"/>
    <w:rsid w:val="00E578E8"/>
    <w:rsid w:val="00E6007E"/>
    <w:rsid w:val="00E6161E"/>
    <w:rsid w:val="00E62EF6"/>
    <w:rsid w:val="00E67833"/>
    <w:rsid w:val="00E72DC7"/>
    <w:rsid w:val="00E75468"/>
    <w:rsid w:val="00E81A3C"/>
    <w:rsid w:val="00E83244"/>
    <w:rsid w:val="00E837AD"/>
    <w:rsid w:val="00E84E21"/>
    <w:rsid w:val="00E86052"/>
    <w:rsid w:val="00E87601"/>
    <w:rsid w:val="00E90543"/>
    <w:rsid w:val="00E942E1"/>
    <w:rsid w:val="00E94FF3"/>
    <w:rsid w:val="00E95B19"/>
    <w:rsid w:val="00E964F2"/>
    <w:rsid w:val="00EA17D2"/>
    <w:rsid w:val="00EA2DB3"/>
    <w:rsid w:val="00EA77A4"/>
    <w:rsid w:val="00EB041F"/>
    <w:rsid w:val="00EB0C5A"/>
    <w:rsid w:val="00EB1126"/>
    <w:rsid w:val="00EB28AB"/>
    <w:rsid w:val="00EB4BF5"/>
    <w:rsid w:val="00EB57CD"/>
    <w:rsid w:val="00EB6025"/>
    <w:rsid w:val="00EC1D8A"/>
    <w:rsid w:val="00EC258A"/>
    <w:rsid w:val="00EC2974"/>
    <w:rsid w:val="00EC30B5"/>
    <w:rsid w:val="00EC569C"/>
    <w:rsid w:val="00EC5826"/>
    <w:rsid w:val="00EC6335"/>
    <w:rsid w:val="00ED0B94"/>
    <w:rsid w:val="00ED135A"/>
    <w:rsid w:val="00EE12AF"/>
    <w:rsid w:val="00EE1850"/>
    <w:rsid w:val="00EE6A44"/>
    <w:rsid w:val="00EF0AE9"/>
    <w:rsid w:val="00EF18FD"/>
    <w:rsid w:val="00EF19C1"/>
    <w:rsid w:val="00EF1EA1"/>
    <w:rsid w:val="00EF401C"/>
    <w:rsid w:val="00EF5A86"/>
    <w:rsid w:val="00EF5D10"/>
    <w:rsid w:val="00EF66E1"/>
    <w:rsid w:val="00EF73AB"/>
    <w:rsid w:val="00EF742F"/>
    <w:rsid w:val="00F0033A"/>
    <w:rsid w:val="00F003E6"/>
    <w:rsid w:val="00F01C8C"/>
    <w:rsid w:val="00F027E6"/>
    <w:rsid w:val="00F02A7B"/>
    <w:rsid w:val="00F05547"/>
    <w:rsid w:val="00F107A9"/>
    <w:rsid w:val="00F1297E"/>
    <w:rsid w:val="00F146C8"/>
    <w:rsid w:val="00F14886"/>
    <w:rsid w:val="00F22E5C"/>
    <w:rsid w:val="00F24B3D"/>
    <w:rsid w:val="00F25698"/>
    <w:rsid w:val="00F25CDC"/>
    <w:rsid w:val="00F27CC3"/>
    <w:rsid w:val="00F317B9"/>
    <w:rsid w:val="00F336E9"/>
    <w:rsid w:val="00F35609"/>
    <w:rsid w:val="00F365E9"/>
    <w:rsid w:val="00F37A0C"/>
    <w:rsid w:val="00F436A9"/>
    <w:rsid w:val="00F46FBD"/>
    <w:rsid w:val="00F56E1E"/>
    <w:rsid w:val="00F57195"/>
    <w:rsid w:val="00F60607"/>
    <w:rsid w:val="00F61152"/>
    <w:rsid w:val="00F615EF"/>
    <w:rsid w:val="00F62369"/>
    <w:rsid w:val="00F626A9"/>
    <w:rsid w:val="00F62CCE"/>
    <w:rsid w:val="00F63615"/>
    <w:rsid w:val="00F63A76"/>
    <w:rsid w:val="00F63E1B"/>
    <w:rsid w:val="00F64396"/>
    <w:rsid w:val="00F645DA"/>
    <w:rsid w:val="00F651C6"/>
    <w:rsid w:val="00F65A6A"/>
    <w:rsid w:val="00F70B1A"/>
    <w:rsid w:val="00F714A0"/>
    <w:rsid w:val="00F7291E"/>
    <w:rsid w:val="00F73F90"/>
    <w:rsid w:val="00F743C8"/>
    <w:rsid w:val="00F81456"/>
    <w:rsid w:val="00F83A20"/>
    <w:rsid w:val="00F84688"/>
    <w:rsid w:val="00F865C0"/>
    <w:rsid w:val="00F8710E"/>
    <w:rsid w:val="00F8744A"/>
    <w:rsid w:val="00F90878"/>
    <w:rsid w:val="00F9142F"/>
    <w:rsid w:val="00F93C28"/>
    <w:rsid w:val="00F96B7E"/>
    <w:rsid w:val="00F97777"/>
    <w:rsid w:val="00FA1376"/>
    <w:rsid w:val="00FA1C8A"/>
    <w:rsid w:val="00FA3705"/>
    <w:rsid w:val="00FA3E4C"/>
    <w:rsid w:val="00FA3F86"/>
    <w:rsid w:val="00FA415B"/>
    <w:rsid w:val="00FA4B57"/>
    <w:rsid w:val="00FA6F30"/>
    <w:rsid w:val="00FB1C35"/>
    <w:rsid w:val="00FB2C8E"/>
    <w:rsid w:val="00FB3AC6"/>
    <w:rsid w:val="00FB3C42"/>
    <w:rsid w:val="00FB3C6A"/>
    <w:rsid w:val="00FB4CD2"/>
    <w:rsid w:val="00FB4D62"/>
    <w:rsid w:val="00FB52CC"/>
    <w:rsid w:val="00FB6FCC"/>
    <w:rsid w:val="00FC072F"/>
    <w:rsid w:val="00FC24EC"/>
    <w:rsid w:val="00FC303F"/>
    <w:rsid w:val="00FC3955"/>
    <w:rsid w:val="00FC47C4"/>
    <w:rsid w:val="00FC7025"/>
    <w:rsid w:val="00FC70F8"/>
    <w:rsid w:val="00FD103A"/>
    <w:rsid w:val="00FD127A"/>
    <w:rsid w:val="00FD1F31"/>
    <w:rsid w:val="00FD2969"/>
    <w:rsid w:val="00FD5262"/>
    <w:rsid w:val="00FD729A"/>
    <w:rsid w:val="00FE11FB"/>
    <w:rsid w:val="00FE7534"/>
    <w:rsid w:val="00FF0410"/>
    <w:rsid w:val="00FF150F"/>
    <w:rsid w:val="00FF3D6E"/>
    <w:rsid w:val="00FF46B7"/>
    <w:rsid w:val="00FF4CE1"/>
    <w:rsid w:val="00FF69A4"/>
    <w:rsid w:val="00FF776D"/>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4ABFDF1E"/>
  <w15:docId w15:val="{0B0DEDE7-83FA-4F47-91B4-BF154A33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32C1"/>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link w:val="ZpatChar"/>
    <w:uiPriority w:val="99"/>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261DBC"/>
    <w:rPr>
      <w:rFonts w:eastAsia="Lucida Sans Unicode" w:cs="Mangal"/>
      <w:kern w:val="1"/>
      <w:sz w:val="24"/>
      <w:szCs w:val="24"/>
      <w:lang w:eastAsia="hi-IN" w:bidi="hi-IN"/>
    </w:rPr>
  </w:style>
  <w:style w:type="character" w:customStyle="1" w:styleId="ZpatChar">
    <w:name w:val="Zápatí Char"/>
    <w:basedOn w:val="Standardnpsmoodstavce"/>
    <w:link w:val="Zpat"/>
    <w:uiPriority w:val="99"/>
    <w:rsid w:val="004618B2"/>
    <w:rPr>
      <w:rFonts w:ascii="Arial"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29295357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027753963">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7D7604BA78F8A84A9D2588193405ACBF" ma:contentTypeVersion="12" ma:contentTypeDescription="Vytvoří nový dokument" ma:contentTypeScope="" ma:versionID="be19aa47a6158216d0c8b80c4d47eac1">
  <xsd:schema xmlns:xsd="http://www.w3.org/2001/XMLSchema" xmlns:xs="http://www.w3.org/2001/XMLSchema" xmlns:p="http://schemas.microsoft.com/office/2006/metadata/properties" xmlns:ns2="3ab1c740-3bbc-4ce6-a8d8-2ce35afcb067" xmlns:ns3="aa21e6c3-bc1f-42a2-8182-09e22ba740bb" targetNamespace="http://schemas.microsoft.com/office/2006/metadata/properties" ma:root="true" ma:fieldsID="010ce2feadd504370a34c668e8a44a08" ns2:_="" ns3:_="">
    <xsd:import namespace="3ab1c740-3bbc-4ce6-a8d8-2ce35afcb067"/>
    <xsd:import namespace="aa21e6c3-bc1f-42a2-8182-09e22ba740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1c740-3bbc-4ce6-a8d8-2ce35afcb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21e6c3-bc1f-42a2-8182-09e22ba740b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A677B3-D6B7-42AD-8470-78413716FB5C}">
  <ds:schemaRefs>
    <ds:schemaRef ds:uri="http://schemas.microsoft.com/sharepoint/v3/contenttype/forms"/>
  </ds:schemaRefs>
</ds:datastoreItem>
</file>

<file path=customXml/itemProps2.xml><?xml version="1.0" encoding="utf-8"?>
<ds:datastoreItem xmlns:ds="http://schemas.openxmlformats.org/officeDocument/2006/customXml" ds:itemID="{6B9ECC55-7F36-468F-9284-333871C99699}">
  <ds:schemaRefs>
    <ds:schemaRef ds:uri="http://schemas.openxmlformats.org/officeDocument/2006/bibliography"/>
  </ds:schemaRefs>
</ds:datastoreItem>
</file>

<file path=customXml/itemProps3.xml><?xml version="1.0" encoding="utf-8"?>
<ds:datastoreItem xmlns:ds="http://schemas.openxmlformats.org/officeDocument/2006/customXml" ds:itemID="{01557C7F-C90E-48D2-82CB-B7E8D96DC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1c740-3bbc-4ce6-a8d8-2ce35afcb067"/>
    <ds:schemaRef ds:uri="aa21e6c3-bc1f-42a2-8182-09e22ba74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4934F-16C6-4211-8A56-2CBC62AB2A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14</Pages>
  <Words>3536</Words>
  <Characters>20865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Ryzner, Zbyněk</cp:lastModifiedBy>
  <cp:revision>457</cp:revision>
  <cp:lastPrinted>2013-09-18T15:00:00Z</cp:lastPrinted>
  <dcterms:created xsi:type="dcterms:W3CDTF">2020-06-23T18:55:00Z</dcterms:created>
  <dcterms:modified xsi:type="dcterms:W3CDTF">2021-06-21T10:24:00Z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0x0101007D7604BA78F8A84A9D2588193405ACBF</vt:lpwstr>
  </property>
</Properties>
</file>